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B7A2" w14:textId="677A2AB1" w:rsidR="00A11D24" w:rsidRPr="00032AEA" w:rsidRDefault="00A11D24" w:rsidP="00A11D24">
      <w:pPr>
        <w:keepNext/>
        <w:suppressAutoHyphens/>
        <w:spacing w:after="120"/>
        <w:jc w:val="center"/>
        <w:rPr>
          <w:b/>
          <w:i/>
          <w:lang w:eastAsia="ar-SA" w:bidi="en-US"/>
        </w:rPr>
      </w:pPr>
      <w:bookmarkStart w:id="0" w:name="_Toc312530877"/>
      <w:bookmarkStart w:id="1" w:name="_Toc370201475"/>
      <w:r w:rsidRPr="00032AEA">
        <w:rPr>
          <w:b/>
          <w:i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4776" w:type="pct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3118"/>
        <w:gridCol w:w="4112"/>
        <w:gridCol w:w="2693"/>
        <w:gridCol w:w="3826"/>
      </w:tblGrid>
      <w:tr w:rsidR="002656D5" w:rsidRPr="00201196" w14:paraId="2909E8F5" w14:textId="589BE07E" w:rsidTr="002656D5">
        <w:trPr>
          <w:cantSplit/>
          <w:tblHeader/>
        </w:trPr>
        <w:tc>
          <w:tcPr>
            <w:tcW w:w="145" w:type="pct"/>
            <w:shd w:val="clear" w:color="auto" w:fill="D9D9D9" w:themeFill="background1" w:themeFillShade="D9"/>
          </w:tcPr>
          <w:p w14:paraId="1092CA39" w14:textId="609AE9E2" w:rsidR="002656D5" w:rsidRPr="00201196" w:rsidRDefault="002656D5" w:rsidP="002D55B4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201196">
              <w:rPr>
                <w:b/>
                <w:i/>
                <w:sz w:val="20"/>
                <w:szCs w:val="20"/>
                <w:lang w:val="ru-RU"/>
              </w:rPr>
              <w:t>№ п</w:t>
            </w:r>
            <w:r w:rsidRPr="00201196">
              <w:rPr>
                <w:b/>
                <w:i/>
                <w:sz w:val="20"/>
                <w:szCs w:val="20"/>
              </w:rPr>
              <w:t>/</w:t>
            </w:r>
            <w:r w:rsidRPr="00201196">
              <w:rPr>
                <w:b/>
                <w:i/>
                <w:sz w:val="20"/>
                <w:szCs w:val="20"/>
                <w:lang w:val="ru-RU"/>
              </w:rPr>
              <w:t>п</w:t>
            </w:r>
          </w:p>
        </w:tc>
        <w:tc>
          <w:tcPr>
            <w:tcW w:w="1101" w:type="pct"/>
            <w:shd w:val="clear" w:color="auto" w:fill="D9D9D9" w:themeFill="background1" w:themeFillShade="D9"/>
          </w:tcPr>
          <w:p w14:paraId="1F74115A" w14:textId="77777777" w:rsidR="002656D5" w:rsidRPr="00201196" w:rsidRDefault="002656D5" w:rsidP="002D55B4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201196">
              <w:rPr>
                <w:b/>
                <w:i/>
                <w:sz w:val="20"/>
                <w:szCs w:val="20"/>
                <w:lang w:val="ru-RU"/>
              </w:rPr>
              <w:t>Наименование объекта</w:t>
            </w:r>
          </w:p>
        </w:tc>
        <w:tc>
          <w:tcPr>
            <w:tcW w:w="1452" w:type="pct"/>
            <w:shd w:val="clear" w:color="auto" w:fill="D9D9D9" w:themeFill="background1" w:themeFillShade="D9"/>
          </w:tcPr>
          <w:p w14:paraId="68EF2C72" w14:textId="56FD2E27" w:rsidR="002656D5" w:rsidRPr="00201196" w:rsidRDefault="002656D5" w:rsidP="002D55B4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201196">
              <w:rPr>
                <w:b/>
                <w:i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10AC6E6E" w14:textId="77777777" w:rsidR="002656D5" w:rsidRDefault="002656D5" w:rsidP="002D55B4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201196">
              <w:rPr>
                <w:b/>
                <w:i/>
                <w:sz w:val="20"/>
                <w:szCs w:val="20"/>
                <w:lang w:val="ru-RU"/>
              </w:rPr>
              <w:t>Планируемые мероприятия</w:t>
            </w:r>
          </w:p>
          <w:p w14:paraId="3A890B2C" w14:textId="22437356" w:rsidR="002656D5" w:rsidRPr="00201196" w:rsidRDefault="002656D5" w:rsidP="002D55B4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201196">
              <w:rPr>
                <w:b/>
                <w:i/>
                <w:sz w:val="20"/>
                <w:szCs w:val="20"/>
                <w:lang w:val="ru-RU"/>
              </w:rPr>
              <w:t xml:space="preserve"> по объекту</w:t>
            </w:r>
          </w:p>
        </w:tc>
        <w:tc>
          <w:tcPr>
            <w:tcW w:w="1351" w:type="pct"/>
            <w:shd w:val="clear" w:color="auto" w:fill="D9D9D9" w:themeFill="background1" w:themeFillShade="D9"/>
          </w:tcPr>
          <w:p w14:paraId="6F00360F" w14:textId="01AA934D" w:rsidR="002656D5" w:rsidRPr="00201196" w:rsidRDefault="002656D5" w:rsidP="002D55B4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Значение планируемых к размещению/реконструкции/ликвидации объектов</w:t>
            </w:r>
          </w:p>
        </w:tc>
      </w:tr>
      <w:tr w:rsidR="002656D5" w:rsidRPr="00BD2B5C" w14:paraId="3783BDBD" w14:textId="77777777" w:rsidTr="00214D85">
        <w:trPr>
          <w:cantSplit/>
          <w:trHeight w:val="558"/>
        </w:trPr>
        <w:tc>
          <w:tcPr>
            <w:tcW w:w="145" w:type="pct"/>
            <w:shd w:val="clear" w:color="auto" w:fill="D9D9D9" w:themeFill="background1" w:themeFillShade="D9"/>
          </w:tcPr>
          <w:p w14:paraId="13B9A2E8" w14:textId="5C2CE418" w:rsidR="002656D5" w:rsidRPr="00201196" w:rsidRDefault="002656D5" w:rsidP="002E4A1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101" w:type="pct"/>
          </w:tcPr>
          <w:p w14:paraId="51B8CC35" w14:textId="63F8EAED" w:rsidR="002656D5" w:rsidRPr="00201196" w:rsidRDefault="002656D5" w:rsidP="002E4A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658C">
              <w:rPr>
                <w:sz w:val="20"/>
                <w:szCs w:val="20"/>
              </w:rPr>
              <w:t>Очистные сооружения (КОС)</w:t>
            </w:r>
          </w:p>
        </w:tc>
        <w:tc>
          <w:tcPr>
            <w:tcW w:w="1452" w:type="pct"/>
          </w:tcPr>
          <w:p w14:paraId="536EC129" w14:textId="36148E7B" w:rsidR="002656D5" w:rsidRPr="00201196" w:rsidRDefault="002656D5" w:rsidP="002E4A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р.п</w:t>
            </w:r>
            <w:proofErr w:type="spellEnd"/>
            <w:r>
              <w:rPr>
                <w:sz w:val="20"/>
                <w:szCs w:val="20"/>
              </w:rPr>
              <w:t xml:space="preserve">. Плюсса, </w:t>
            </w:r>
            <w:bookmarkStart w:id="2" w:name="_Hlk57299200"/>
            <w:proofErr w:type="spellStart"/>
            <w:r w:rsidRPr="00DA4107">
              <w:rPr>
                <w:sz w:val="20"/>
                <w:szCs w:val="20"/>
              </w:rPr>
              <w:t>кад</w:t>
            </w:r>
            <w:proofErr w:type="spellEnd"/>
            <w:r w:rsidRPr="00DA4107">
              <w:rPr>
                <w:sz w:val="20"/>
                <w:szCs w:val="20"/>
              </w:rPr>
              <w:t>. номер: 60:16:0010410:</w:t>
            </w:r>
            <w:r>
              <w:rPr>
                <w:sz w:val="20"/>
                <w:szCs w:val="20"/>
              </w:rPr>
              <w:t>499</w:t>
            </w:r>
            <w:bookmarkEnd w:id="2"/>
          </w:p>
        </w:tc>
        <w:tc>
          <w:tcPr>
            <w:tcW w:w="951" w:type="pct"/>
          </w:tcPr>
          <w:p w14:paraId="51320615" w14:textId="77777777" w:rsidR="00214D85" w:rsidRDefault="002656D5" w:rsidP="002E4A1D">
            <w:pPr>
              <w:jc w:val="center"/>
              <w:rPr>
                <w:sz w:val="20"/>
                <w:szCs w:val="20"/>
              </w:rPr>
            </w:pPr>
            <w:r w:rsidRPr="003D719B">
              <w:rPr>
                <w:sz w:val="20"/>
                <w:szCs w:val="20"/>
              </w:rPr>
              <w:t xml:space="preserve">Планируемый к </w:t>
            </w:r>
          </w:p>
          <w:p w14:paraId="5AF512AA" w14:textId="1C0A4627" w:rsidR="002656D5" w:rsidRPr="00201196" w:rsidRDefault="002656D5" w:rsidP="002E4A1D">
            <w:pPr>
              <w:jc w:val="center"/>
              <w:rPr>
                <w:sz w:val="20"/>
                <w:szCs w:val="20"/>
              </w:rPr>
            </w:pPr>
            <w:r w:rsidRPr="003D719B">
              <w:rPr>
                <w:sz w:val="20"/>
                <w:szCs w:val="20"/>
              </w:rPr>
              <w:t>размещению</w:t>
            </w:r>
          </w:p>
        </w:tc>
        <w:tc>
          <w:tcPr>
            <w:tcW w:w="1351" w:type="pct"/>
          </w:tcPr>
          <w:p w14:paraId="73BD12B6" w14:textId="32853DA7" w:rsidR="002656D5" w:rsidRPr="00201196" w:rsidRDefault="00214D85" w:rsidP="002E4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Местного значения</w:t>
            </w:r>
          </w:p>
        </w:tc>
      </w:tr>
      <w:tr w:rsidR="002656D5" w:rsidRPr="00BD2B5C" w14:paraId="51E7472F" w14:textId="77777777" w:rsidTr="00214D85">
        <w:trPr>
          <w:cantSplit/>
          <w:trHeight w:val="538"/>
        </w:trPr>
        <w:tc>
          <w:tcPr>
            <w:tcW w:w="145" w:type="pct"/>
            <w:shd w:val="clear" w:color="auto" w:fill="D9D9D9" w:themeFill="background1" w:themeFillShade="D9"/>
          </w:tcPr>
          <w:p w14:paraId="7571F44D" w14:textId="413752D9" w:rsidR="002656D5" w:rsidRPr="00201196" w:rsidRDefault="002656D5" w:rsidP="002E4A1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101" w:type="pct"/>
          </w:tcPr>
          <w:p w14:paraId="08181275" w14:textId="045799A1" w:rsidR="002656D5" w:rsidRPr="00201196" w:rsidRDefault="002656D5" w:rsidP="002E4A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719B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1452" w:type="pct"/>
          </w:tcPr>
          <w:p w14:paraId="0295838A" w14:textId="4A599B60" w:rsidR="002656D5" w:rsidRPr="00201196" w:rsidRDefault="002656D5" w:rsidP="002E4A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Юго-западная часть </w:t>
            </w:r>
            <w:proofErr w:type="spellStart"/>
            <w:r>
              <w:rPr>
                <w:sz w:val="20"/>
                <w:szCs w:val="20"/>
              </w:rPr>
              <w:t>р.п</w:t>
            </w:r>
            <w:proofErr w:type="spellEnd"/>
            <w:r>
              <w:rPr>
                <w:sz w:val="20"/>
                <w:szCs w:val="20"/>
              </w:rPr>
              <w:t>. Плюсса</w:t>
            </w:r>
          </w:p>
        </w:tc>
        <w:tc>
          <w:tcPr>
            <w:tcW w:w="951" w:type="pct"/>
          </w:tcPr>
          <w:p w14:paraId="64805D17" w14:textId="77777777" w:rsidR="002656D5" w:rsidRPr="00835D90" w:rsidRDefault="002656D5" w:rsidP="002E4A1D">
            <w:pPr>
              <w:jc w:val="center"/>
              <w:rPr>
                <w:sz w:val="20"/>
                <w:szCs w:val="20"/>
              </w:rPr>
            </w:pPr>
            <w:r w:rsidRPr="00835D90">
              <w:rPr>
                <w:sz w:val="20"/>
                <w:szCs w:val="20"/>
              </w:rPr>
              <w:t>Планируемый к</w:t>
            </w:r>
          </w:p>
          <w:p w14:paraId="3CE3E401" w14:textId="2B802BD3" w:rsidR="002656D5" w:rsidRPr="00201196" w:rsidRDefault="002656D5" w:rsidP="002E4A1D">
            <w:pPr>
              <w:jc w:val="center"/>
              <w:rPr>
                <w:sz w:val="20"/>
                <w:szCs w:val="20"/>
              </w:rPr>
            </w:pPr>
            <w:r w:rsidRPr="00835D90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1351" w:type="pct"/>
          </w:tcPr>
          <w:p w14:paraId="061E426F" w14:textId="7BF66DAF" w:rsidR="002656D5" w:rsidRPr="00201196" w:rsidRDefault="00214D85" w:rsidP="002E4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Местного значения</w:t>
            </w:r>
          </w:p>
        </w:tc>
      </w:tr>
      <w:tr w:rsidR="002656D5" w:rsidRPr="00BD2B5C" w14:paraId="3830924F" w14:textId="77777777" w:rsidTr="00214D85">
        <w:trPr>
          <w:cantSplit/>
          <w:trHeight w:val="532"/>
        </w:trPr>
        <w:tc>
          <w:tcPr>
            <w:tcW w:w="145" w:type="pct"/>
            <w:shd w:val="clear" w:color="auto" w:fill="D9D9D9" w:themeFill="background1" w:themeFillShade="D9"/>
          </w:tcPr>
          <w:p w14:paraId="30A2AC05" w14:textId="0272186A" w:rsidR="002656D5" w:rsidRPr="00201196" w:rsidRDefault="002656D5" w:rsidP="002E4A1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101" w:type="pct"/>
          </w:tcPr>
          <w:p w14:paraId="5384336B" w14:textId="29B7C7E1" w:rsidR="002656D5" w:rsidRPr="00201196" w:rsidRDefault="002656D5" w:rsidP="002E4A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719B">
              <w:rPr>
                <w:sz w:val="20"/>
                <w:szCs w:val="20"/>
              </w:rPr>
              <w:t>Артезианская скважина</w:t>
            </w:r>
          </w:p>
        </w:tc>
        <w:tc>
          <w:tcPr>
            <w:tcW w:w="1452" w:type="pct"/>
          </w:tcPr>
          <w:p w14:paraId="7A4B9E44" w14:textId="6AAA7F46" w:rsidR="002656D5" w:rsidRPr="00201196" w:rsidRDefault="002656D5" w:rsidP="002E4A1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Южная часть </w:t>
            </w:r>
            <w:proofErr w:type="spellStart"/>
            <w:r>
              <w:rPr>
                <w:sz w:val="20"/>
                <w:szCs w:val="20"/>
              </w:rPr>
              <w:t>р.п</w:t>
            </w:r>
            <w:proofErr w:type="spellEnd"/>
            <w:r>
              <w:rPr>
                <w:sz w:val="20"/>
                <w:szCs w:val="20"/>
              </w:rPr>
              <w:t>. Плюсса</w:t>
            </w:r>
          </w:p>
        </w:tc>
        <w:tc>
          <w:tcPr>
            <w:tcW w:w="951" w:type="pct"/>
          </w:tcPr>
          <w:p w14:paraId="6F1E09C7" w14:textId="77777777" w:rsidR="002656D5" w:rsidRPr="00835D90" w:rsidRDefault="002656D5" w:rsidP="002E4A1D">
            <w:pPr>
              <w:jc w:val="center"/>
              <w:rPr>
                <w:sz w:val="20"/>
                <w:szCs w:val="20"/>
              </w:rPr>
            </w:pPr>
            <w:r w:rsidRPr="00835D90">
              <w:rPr>
                <w:sz w:val="20"/>
                <w:szCs w:val="20"/>
              </w:rPr>
              <w:t>Планируемый к</w:t>
            </w:r>
          </w:p>
          <w:p w14:paraId="420388F8" w14:textId="6E6A061C" w:rsidR="002656D5" w:rsidRPr="00201196" w:rsidRDefault="002656D5" w:rsidP="002E4A1D">
            <w:pPr>
              <w:jc w:val="center"/>
              <w:rPr>
                <w:sz w:val="20"/>
                <w:szCs w:val="20"/>
              </w:rPr>
            </w:pPr>
            <w:r w:rsidRPr="00835D90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1351" w:type="pct"/>
          </w:tcPr>
          <w:p w14:paraId="5101413D" w14:textId="62813AB2" w:rsidR="002656D5" w:rsidRPr="00201196" w:rsidRDefault="00214D85" w:rsidP="002E4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Местного значения</w:t>
            </w:r>
          </w:p>
        </w:tc>
      </w:tr>
      <w:tr w:rsidR="002656D5" w:rsidRPr="00BD2B5C" w14:paraId="6DB5EB9C" w14:textId="77777777" w:rsidTr="00214D85">
        <w:trPr>
          <w:cantSplit/>
          <w:trHeight w:val="525"/>
        </w:trPr>
        <w:tc>
          <w:tcPr>
            <w:tcW w:w="145" w:type="pct"/>
            <w:shd w:val="clear" w:color="auto" w:fill="D9D9D9" w:themeFill="background1" w:themeFillShade="D9"/>
          </w:tcPr>
          <w:p w14:paraId="63CC5E5B" w14:textId="181F3DAA" w:rsidR="002656D5" w:rsidRDefault="00214D85" w:rsidP="0062145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101" w:type="pct"/>
          </w:tcPr>
          <w:p w14:paraId="46DC09F2" w14:textId="15EEBB26" w:rsidR="002656D5" w:rsidRPr="0062145E" w:rsidRDefault="002656D5" w:rsidP="006214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котельные</w:t>
            </w:r>
          </w:p>
        </w:tc>
        <w:tc>
          <w:tcPr>
            <w:tcW w:w="1452" w:type="pct"/>
          </w:tcPr>
          <w:p w14:paraId="221CE486" w14:textId="4977AF56" w:rsidR="002656D5" w:rsidRDefault="002656D5" w:rsidP="006214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62145E">
              <w:rPr>
                <w:sz w:val="20"/>
                <w:szCs w:val="20"/>
              </w:rPr>
              <w:t>р.п</w:t>
            </w:r>
            <w:proofErr w:type="spellEnd"/>
            <w:r w:rsidRPr="0062145E">
              <w:rPr>
                <w:sz w:val="20"/>
                <w:szCs w:val="20"/>
              </w:rPr>
              <w:t>. Плюсса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570B8E">
              <w:rPr>
                <w:sz w:val="20"/>
                <w:szCs w:val="20"/>
              </w:rPr>
              <w:t>кад</w:t>
            </w:r>
            <w:proofErr w:type="spellEnd"/>
            <w:r w:rsidRPr="00570B8E">
              <w:rPr>
                <w:sz w:val="20"/>
                <w:szCs w:val="20"/>
              </w:rPr>
              <w:t>. номер: 60:16:0010410:27</w:t>
            </w:r>
            <w:r>
              <w:rPr>
                <w:sz w:val="20"/>
                <w:szCs w:val="20"/>
              </w:rPr>
              <w:t>0</w:t>
            </w:r>
          </w:p>
          <w:p w14:paraId="128959DC" w14:textId="0B4CF342" w:rsidR="002656D5" w:rsidRPr="0062145E" w:rsidRDefault="002656D5" w:rsidP="006214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355F">
              <w:rPr>
                <w:sz w:val="20"/>
                <w:szCs w:val="20"/>
              </w:rPr>
              <w:t>60:16:0010309:30</w:t>
            </w:r>
          </w:p>
        </w:tc>
        <w:tc>
          <w:tcPr>
            <w:tcW w:w="951" w:type="pct"/>
          </w:tcPr>
          <w:p w14:paraId="50FE28CF" w14:textId="77777777" w:rsidR="00214D85" w:rsidRDefault="002656D5" w:rsidP="006214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145E">
              <w:rPr>
                <w:sz w:val="20"/>
                <w:szCs w:val="20"/>
              </w:rPr>
              <w:t xml:space="preserve">Планируемый к </w:t>
            </w:r>
          </w:p>
          <w:p w14:paraId="3A48F529" w14:textId="19AB057C" w:rsidR="002656D5" w:rsidRPr="0062145E" w:rsidRDefault="002656D5" w:rsidP="006214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145E">
              <w:rPr>
                <w:sz w:val="20"/>
                <w:szCs w:val="20"/>
              </w:rPr>
              <w:t>размещению</w:t>
            </w:r>
          </w:p>
        </w:tc>
        <w:tc>
          <w:tcPr>
            <w:tcW w:w="1351" w:type="pct"/>
          </w:tcPr>
          <w:p w14:paraId="2EBB97A9" w14:textId="5B8E7FB3" w:rsidR="002656D5" w:rsidRDefault="00214D85" w:rsidP="006214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Местного значения</w:t>
            </w:r>
          </w:p>
        </w:tc>
      </w:tr>
      <w:tr w:rsidR="002656D5" w:rsidRPr="00BD2B5C" w14:paraId="7484AA39" w14:textId="77777777" w:rsidTr="00FB0AD6">
        <w:trPr>
          <w:cantSplit/>
          <w:trHeight w:val="830"/>
        </w:trPr>
        <w:tc>
          <w:tcPr>
            <w:tcW w:w="145" w:type="pct"/>
            <w:shd w:val="clear" w:color="auto" w:fill="D9D9D9" w:themeFill="background1" w:themeFillShade="D9"/>
          </w:tcPr>
          <w:p w14:paraId="35CEA39F" w14:textId="28CCEF78" w:rsidR="002656D5" w:rsidRDefault="00214D85" w:rsidP="0062145E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101" w:type="pct"/>
          </w:tcPr>
          <w:p w14:paraId="1BE6D05D" w14:textId="516C6986" w:rsidR="002656D5" w:rsidRDefault="007911BB" w:rsidP="006214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911BB">
              <w:rPr>
                <w:sz w:val="20"/>
                <w:szCs w:val="20"/>
              </w:rPr>
              <w:t>Объект размещения твердых коммунальных отходов Плюсского района Псковской области</w:t>
            </w:r>
          </w:p>
        </w:tc>
        <w:tc>
          <w:tcPr>
            <w:tcW w:w="1452" w:type="pct"/>
          </w:tcPr>
          <w:p w14:paraId="672429FE" w14:textId="26D0AD48" w:rsidR="002656D5" w:rsidRPr="0062145E" w:rsidRDefault="002656D5" w:rsidP="006214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Вблизи д. </w:t>
            </w:r>
            <w:proofErr w:type="spellStart"/>
            <w:r>
              <w:rPr>
                <w:sz w:val="20"/>
                <w:szCs w:val="20"/>
              </w:rPr>
              <w:t>Гривцево</w:t>
            </w:r>
            <w:proofErr w:type="spellEnd"/>
          </w:p>
        </w:tc>
        <w:tc>
          <w:tcPr>
            <w:tcW w:w="951" w:type="pct"/>
          </w:tcPr>
          <w:p w14:paraId="71E400DF" w14:textId="77777777" w:rsidR="002656D5" w:rsidRPr="00835D90" w:rsidRDefault="002656D5" w:rsidP="006128E0">
            <w:pPr>
              <w:jc w:val="center"/>
              <w:rPr>
                <w:sz w:val="20"/>
                <w:szCs w:val="20"/>
              </w:rPr>
            </w:pPr>
            <w:r w:rsidRPr="00835D90">
              <w:rPr>
                <w:sz w:val="20"/>
                <w:szCs w:val="20"/>
              </w:rPr>
              <w:t>Планируемый к</w:t>
            </w:r>
          </w:p>
          <w:p w14:paraId="716BED62" w14:textId="0696C221" w:rsidR="002656D5" w:rsidRPr="0062145E" w:rsidRDefault="002656D5" w:rsidP="006128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5D90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екультивации</w:t>
            </w:r>
          </w:p>
        </w:tc>
        <w:tc>
          <w:tcPr>
            <w:tcW w:w="1351" w:type="pct"/>
          </w:tcPr>
          <w:p w14:paraId="1BDC7BC3" w14:textId="607777D4" w:rsidR="002656D5" w:rsidRPr="00B068E6" w:rsidRDefault="00214D85" w:rsidP="006214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 w:bidi="en-US"/>
              </w:rPr>
              <w:t>Регионального значения</w:t>
            </w:r>
          </w:p>
        </w:tc>
      </w:tr>
      <w:tr w:rsidR="002656D5" w:rsidRPr="00BD2B5C" w14:paraId="09957D12" w14:textId="77777777" w:rsidTr="00214D85">
        <w:trPr>
          <w:cantSplit/>
          <w:trHeight w:val="542"/>
        </w:trPr>
        <w:tc>
          <w:tcPr>
            <w:tcW w:w="145" w:type="pct"/>
            <w:shd w:val="clear" w:color="auto" w:fill="D9D9D9" w:themeFill="background1" w:themeFillShade="D9"/>
          </w:tcPr>
          <w:p w14:paraId="380FDF6D" w14:textId="29EB8551" w:rsidR="002656D5" w:rsidRDefault="00214D85" w:rsidP="00D21BC8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01" w:type="pct"/>
          </w:tcPr>
          <w:p w14:paraId="45BEB2F5" w14:textId="1158C8C5" w:rsidR="002656D5" w:rsidRPr="006128E0" w:rsidRDefault="002656D5" w:rsidP="00D21B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Спортивная площадка</w:t>
            </w:r>
          </w:p>
        </w:tc>
        <w:tc>
          <w:tcPr>
            <w:tcW w:w="1452" w:type="pct"/>
          </w:tcPr>
          <w:p w14:paraId="339AEC28" w14:textId="4A65D661" w:rsidR="002656D5" w:rsidRDefault="002656D5" w:rsidP="00D21B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D21BC8">
              <w:rPr>
                <w:sz w:val="20"/>
                <w:szCs w:val="20"/>
              </w:rPr>
              <w:t>р.п</w:t>
            </w:r>
            <w:proofErr w:type="spellEnd"/>
            <w:r w:rsidRPr="00D21BC8">
              <w:rPr>
                <w:sz w:val="20"/>
                <w:szCs w:val="20"/>
              </w:rPr>
              <w:t>. Плюсса, ул. Ленина</w:t>
            </w:r>
          </w:p>
        </w:tc>
        <w:tc>
          <w:tcPr>
            <w:tcW w:w="951" w:type="pct"/>
          </w:tcPr>
          <w:p w14:paraId="0F44E6C9" w14:textId="77777777" w:rsidR="00214D85" w:rsidRDefault="002656D5" w:rsidP="00D21BC8">
            <w:pPr>
              <w:jc w:val="center"/>
              <w:rPr>
                <w:sz w:val="20"/>
                <w:szCs w:val="20"/>
              </w:rPr>
            </w:pPr>
            <w:r w:rsidRPr="0062145E">
              <w:rPr>
                <w:sz w:val="20"/>
                <w:szCs w:val="20"/>
              </w:rPr>
              <w:t xml:space="preserve">Планируемый к </w:t>
            </w:r>
          </w:p>
          <w:p w14:paraId="596289E1" w14:textId="417060F8" w:rsidR="002656D5" w:rsidRPr="00835D90" w:rsidRDefault="002656D5" w:rsidP="00D21BC8">
            <w:pPr>
              <w:jc w:val="center"/>
              <w:rPr>
                <w:sz w:val="20"/>
                <w:szCs w:val="20"/>
              </w:rPr>
            </w:pPr>
            <w:r w:rsidRPr="0062145E">
              <w:rPr>
                <w:sz w:val="20"/>
                <w:szCs w:val="20"/>
              </w:rPr>
              <w:t>размещению</w:t>
            </w:r>
          </w:p>
        </w:tc>
        <w:tc>
          <w:tcPr>
            <w:tcW w:w="1351" w:type="pct"/>
          </w:tcPr>
          <w:p w14:paraId="0B2445C6" w14:textId="70B9F95F" w:rsidR="002656D5" w:rsidRPr="00B068E6" w:rsidRDefault="00214D85" w:rsidP="00D21BC8">
            <w:pPr>
              <w:jc w:val="center"/>
              <w:rPr>
                <w:sz w:val="20"/>
                <w:szCs w:val="20"/>
                <w:lang w:eastAsia="ar-SA" w:bidi="en-US"/>
              </w:rPr>
            </w:pPr>
            <w:r>
              <w:rPr>
                <w:sz w:val="20"/>
                <w:szCs w:val="20"/>
              </w:rPr>
              <w:t>Местного значения</w:t>
            </w:r>
          </w:p>
        </w:tc>
      </w:tr>
      <w:tr w:rsidR="002656D5" w:rsidRPr="00BD2B5C" w14:paraId="256232CD" w14:textId="77777777" w:rsidTr="002656D5">
        <w:trPr>
          <w:cantSplit/>
          <w:trHeight w:val="970"/>
        </w:trPr>
        <w:tc>
          <w:tcPr>
            <w:tcW w:w="145" w:type="pct"/>
            <w:shd w:val="clear" w:color="auto" w:fill="D9D9D9" w:themeFill="background1" w:themeFillShade="D9"/>
          </w:tcPr>
          <w:p w14:paraId="33C37A69" w14:textId="2D348B21" w:rsidR="002656D5" w:rsidRDefault="00214D85" w:rsidP="0000760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101" w:type="pct"/>
          </w:tcPr>
          <w:p w14:paraId="13098064" w14:textId="403F0A0C" w:rsidR="002656D5" w:rsidRDefault="002656D5" w:rsidP="000076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EBF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1452" w:type="pct"/>
          </w:tcPr>
          <w:p w14:paraId="20B6B145" w14:textId="0BF3537B" w:rsidR="00214D85" w:rsidRDefault="002656D5" w:rsidP="000076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007606">
              <w:rPr>
                <w:sz w:val="20"/>
                <w:szCs w:val="20"/>
              </w:rPr>
              <w:t>р.п</w:t>
            </w:r>
            <w:proofErr w:type="spellEnd"/>
            <w:r w:rsidRPr="00007606">
              <w:rPr>
                <w:sz w:val="20"/>
                <w:szCs w:val="20"/>
              </w:rPr>
              <w:t xml:space="preserve">. Плюсса, ул. </w:t>
            </w:r>
            <w:proofErr w:type="spellStart"/>
            <w:r w:rsidRPr="00007606">
              <w:rPr>
                <w:sz w:val="20"/>
                <w:szCs w:val="20"/>
              </w:rPr>
              <w:t>В.Гнаровская</w:t>
            </w:r>
            <w:proofErr w:type="spellEnd"/>
            <w:r w:rsidR="00214D85">
              <w:rPr>
                <w:sz w:val="20"/>
                <w:szCs w:val="20"/>
              </w:rPr>
              <w:t>;</w:t>
            </w:r>
          </w:p>
          <w:p w14:paraId="6BF05410" w14:textId="77777777" w:rsidR="00214D85" w:rsidRDefault="00214D85" w:rsidP="000076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4D85">
              <w:rPr>
                <w:sz w:val="20"/>
                <w:szCs w:val="20"/>
              </w:rPr>
              <w:t xml:space="preserve">д. </w:t>
            </w:r>
            <w:proofErr w:type="spellStart"/>
            <w:r w:rsidRPr="00214D85">
              <w:rPr>
                <w:sz w:val="20"/>
                <w:szCs w:val="20"/>
              </w:rPr>
              <w:t>Кошелевицы</w:t>
            </w:r>
            <w:proofErr w:type="spellEnd"/>
            <w:r w:rsidRPr="00214D85">
              <w:rPr>
                <w:sz w:val="20"/>
                <w:szCs w:val="20"/>
              </w:rPr>
              <w:t xml:space="preserve">, д. </w:t>
            </w:r>
            <w:proofErr w:type="spellStart"/>
            <w:r w:rsidRPr="00214D85">
              <w:rPr>
                <w:sz w:val="20"/>
                <w:szCs w:val="20"/>
              </w:rPr>
              <w:t>Лющик</w:t>
            </w:r>
            <w:proofErr w:type="spellEnd"/>
            <w:r w:rsidRPr="00214D85">
              <w:rPr>
                <w:sz w:val="20"/>
                <w:szCs w:val="20"/>
              </w:rPr>
              <w:t xml:space="preserve">, д. Погорелово, </w:t>
            </w:r>
          </w:p>
          <w:p w14:paraId="116899D3" w14:textId="77777777" w:rsidR="00214D85" w:rsidRDefault="00214D85" w:rsidP="000076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4D85">
              <w:rPr>
                <w:sz w:val="20"/>
                <w:szCs w:val="20"/>
              </w:rPr>
              <w:t xml:space="preserve">д. </w:t>
            </w:r>
            <w:proofErr w:type="spellStart"/>
            <w:r w:rsidRPr="00214D85">
              <w:rPr>
                <w:sz w:val="20"/>
                <w:szCs w:val="20"/>
              </w:rPr>
              <w:t>Должицы</w:t>
            </w:r>
            <w:proofErr w:type="spellEnd"/>
            <w:r w:rsidRPr="00214D85">
              <w:rPr>
                <w:sz w:val="20"/>
                <w:szCs w:val="20"/>
              </w:rPr>
              <w:t xml:space="preserve">, д. </w:t>
            </w:r>
            <w:proofErr w:type="spellStart"/>
            <w:r w:rsidRPr="00214D85">
              <w:rPr>
                <w:sz w:val="20"/>
                <w:szCs w:val="20"/>
              </w:rPr>
              <w:t>Утичье</w:t>
            </w:r>
            <w:proofErr w:type="spellEnd"/>
            <w:r w:rsidRPr="00214D85">
              <w:rPr>
                <w:sz w:val="20"/>
                <w:szCs w:val="20"/>
              </w:rPr>
              <w:t xml:space="preserve">, д. </w:t>
            </w:r>
            <w:proofErr w:type="spellStart"/>
            <w:r w:rsidRPr="00214D85">
              <w:rPr>
                <w:sz w:val="20"/>
                <w:szCs w:val="20"/>
              </w:rPr>
              <w:t>Нежадово</w:t>
            </w:r>
            <w:proofErr w:type="spellEnd"/>
            <w:r w:rsidRPr="00214D85">
              <w:rPr>
                <w:sz w:val="20"/>
                <w:szCs w:val="20"/>
              </w:rPr>
              <w:t xml:space="preserve">, </w:t>
            </w:r>
          </w:p>
          <w:p w14:paraId="075A75CE" w14:textId="7DD5E2BE" w:rsidR="002656D5" w:rsidRPr="00D21BC8" w:rsidRDefault="00214D85" w:rsidP="000076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4D85">
              <w:rPr>
                <w:sz w:val="20"/>
                <w:szCs w:val="20"/>
              </w:rPr>
              <w:t xml:space="preserve">д. </w:t>
            </w:r>
            <w:proofErr w:type="spellStart"/>
            <w:r w:rsidRPr="00214D85">
              <w:rPr>
                <w:sz w:val="20"/>
                <w:szCs w:val="20"/>
              </w:rPr>
              <w:t>Лямцево</w:t>
            </w:r>
            <w:proofErr w:type="spellEnd"/>
            <w:r w:rsidRPr="00214D85">
              <w:rPr>
                <w:sz w:val="20"/>
                <w:szCs w:val="20"/>
              </w:rPr>
              <w:t xml:space="preserve">, д. Малое Захонье, д. </w:t>
            </w:r>
            <w:proofErr w:type="spellStart"/>
            <w:r w:rsidRPr="00214D85">
              <w:rPr>
                <w:sz w:val="20"/>
                <w:szCs w:val="20"/>
              </w:rPr>
              <w:t>Посолодино</w:t>
            </w:r>
            <w:proofErr w:type="spellEnd"/>
            <w:r w:rsidRPr="00214D85">
              <w:rPr>
                <w:sz w:val="20"/>
                <w:szCs w:val="20"/>
              </w:rPr>
              <w:t>, д. Большое Захонье</w:t>
            </w:r>
          </w:p>
        </w:tc>
        <w:tc>
          <w:tcPr>
            <w:tcW w:w="951" w:type="pct"/>
          </w:tcPr>
          <w:p w14:paraId="47F7AE5F" w14:textId="77777777" w:rsidR="00214D85" w:rsidRDefault="002656D5" w:rsidP="00007606">
            <w:pPr>
              <w:jc w:val="center"/>
              <w:rPr>
                <w:sz w:val="20"/>
                <w:szCs w:val="20"/>
              </w:rPr>
            </w:pPr>
            <w:r w:rsidRPr="0062145E">
              <w:rPr>
                <w:sz w:val="20"/>
                <w:szCs w:val="20"/>
              </w:rPr>
              <w:t xml:space="preserve">Планируемый к </w:t>
            </w:r>
          </w:p>
          <w:p w14:paraId="34660407" w14:textId="61565494" w:rsidR="002656D5" w:rsidRPr="0062145E" w:rsidRDefault="002656D5" w:rsidP="00007606">
            <w:pPr>
              <w:jc w:val="center"/>
              <w:rPr>
                <w:sz w:val="20"/>
                <w:szCs w:val="20"/>
              </w:rPr>
            </w:pPr>
            <w:r w:rsidRPr="0062145E">
              <w:rPr>
                <w:sz w:val="20"/>
                <w:szCs w:val="20"/>
              </w:rPr>
              <w:t>размещению</w:t>
            </w:r>
          </w:p>
        </w:tc>
        <w:tc>
          <w:tcPr>
            <w:tcW w:w="1351" w:type="pct"/>
          </w:tcPr>
          <w:p w14:paraId="6ECF64FD" w14:textId="47D0675D" w:rsidR="002656D5" w:rsidRDefault="00214D85" w:rsidP="00007606">
            <w:pPr>
              <w:jc w:val="center"/>
              <w:rPr>
                <w:sz w:val="20"/>
                <w:szCs w:val="20"/>
                <w:lang w:eastAsia="ar-SA" w:bidi="en-US"/>
              </w:rPr>
            </w:pPr>
            <w:r>
              <w:rPr>
                <w:sz w:val="20"/>
                <w:szCs w:val="20"/>
              </w:rPr>
              <w:t>Местного значения</w:t>
            </w:r>
          </w:p>
        </w:tc>
      </w:tr>
      <w:tr w:rsidR="00214D85" w:rsidRPr="00BD2B5C" w14:paraId="13C8AF6C" w14:textId="77777777" w:rsidTr="00FB64C9">
        <w:trPr>
          <w:cantSplit/>
          <w:trHeight w:val="625"/>
        </w:trPr>
        <w:tc>
          <w:tcPr>
            <w:tcW w:w="145" w:type="pct"/>
            <w:shd w:val="clear" w:color="auto" w:fill="D9D9D9" w:themeFill="background1" w:themeFillShade="D9"/>
          </w:tcPr>
          <w:p w14:paraId="1D9AA323" w14:textId="14FE8A3F" w:rsidR="00214D85" w:rsidRDefault="00214D85" w:rsidP="0000760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101" w:type="pct"/>
          </w:tcPr>
          <w:p w14:paraId="50713481" w14:textId="69A423D5" w:rsidR="00214D85" w:rsidRPr="00233EBF" w:rsidRDefault="005721B9" w:rsidP="000076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5721B9">
              <w:rPr>
                <w:sz w:val="20"/>
                <w:szCs w:val="20"/>
              </w:rPr>
              <w:t>одульн</w:t>
            </w:r>
            <w:r w:rsidRPr="005721B9">
              <w:rPr>
                <w:sz w:val="20"/>
                <w:szCs w:val="20"/>
              </w:rPr>
              <w:t>ая</w:t>
            </w:r>
            <w:r w:rsidRPr="005721B9">
              <w:rPr>
                <w:sz w:val="20"/>
                <w:szCs w:val="20"/>
              </w:rPr>
              <w:t xml:space="preserve"> конструкци</w:t>
            </w:r>
            <w:r w:rsidRPr="005721B9">
              <w:rPr>
                <w:sz w:val="20"/>
                <w:szCs w:val="20"/>
              </w:rPr>
              <w:t>я</w:t>
            </w:r>
            <w:r w:rsidRPr="005721B9">
              <w:rPr>
                <w:sz w:val="20"/>
                <w:szCs w:val="20"/>
              </w:rPr>
              <w:t xml:space="preserve"> врачебной амбулатории</w:t>
            </w:r>
          </w:p>
        </w:tc>
        <w:tc>
          <w:tcPr>
            <w:tcW w:w="1452" w:type="pct"/>
          </w:tcPr>
          <w:p w14:paraId="21F81AF2" w14:textId="08EC155F" w:rsidR="00214D85" w:rsidRPr="00007606" w:rsidRDefault="005721B9" w:rsidP="000076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21B9">
              <w:rPr>
                <w:sz w:val="20"/>
                <w:szCs w:val="20"/>
              </w:rPr>
              <w:t>г. Плюсса</w:t>
            </w:r>
          </w:p>
        </w:tc>
        <w:tc>
          <w:tcPr>
            <w:tcW w:w="951" w:type="pct"/>
          </w:tcPr>
          <w:p w14:paraId="1FD11C5F" w14:textId="77777777" w:rsidR="00D02E26" w:rsidRDefault="00D02E26" w:rsidP="00D02E26">
            <w:pPr>
              <w:jc w:val="center"/>
              <w:rPr>
                <w:sz w:val="20"/>
                <w:szCs w:val="20"/>
              </w:rPr>
            </w:pPr>
            <w:r w:rsidRPr="003D719B">
              <w:rPr>
                <w:sz w:val="20"/>
                <w:szCs w:val="20"/>
              </w:rPr>
              <w:t xml:space="preserve">Планируемый к </w:t>
            </w:r>
          </w:p>
          <w:p w14:paraId="462E86D6" w14:textId="343A1A0A" w:rsidR="00214D85" w:rsidRPr="0062145E" w:rsidRDefault="00D02E26" w:rsidP="00D02E26">
            <w:pPr>
              <w:jc w:val="center"/>
              <w:rPr>
                <w:sz w:val="20"/>
                <w:szCs w:val="20"/>
              </w:rPr>
            </w:pPr>
            <w:r w:rsidRPr="003D719B">
              <w:rPr>
                <w:sz w:val="20"/>
                <w:szCs w:val="20"/>
              </w:rPr>
              <w:t>размещению</w:t>
            </w:r>
          </w:p>
        </w:tc>
        <w:tc>
          <w:tcPr>
            <w:tcW w:w="1351" w:type="pct"/>
          </w:tcPr>
          <w:p w14:paraId="01F7A02E" w14:textId="58F44A45" w:rsidR="00214D85" w:rsidRDefault="00D02E26" w:rsidP="000076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 w:bidi="en-US"/>
              </w:rPr>
              <w:t>Регионального значения</w:t>
            </w:r>
          </w:p>
        </w:tc>
      </w:tr>
    </w:tbl>
    <w:p w14:paraId="06FB403A" w14:textId="77777777" w:rsidR="00BB1977" w:rsidRPr="00BD2B5C" w:rsidRDefault="00BB1977" w:rsidP="002656D5">
      <w:pPr>
        <w:pStyle w:val="1"/>
        <w:jc w:val="both"/>
        <w:rPr>
          <w:rFonts w:eastAsia="Times New Roman" w:cs="Times New Roman"/>
          <w:highlight w:val="yellow"/>
          <w:lang w:eastAsia="ar-SA" w:bidi="en-US"/>
        </w:rPr>
        <w:sectPr w:rsidR="00BB1977" w:rsidRPr="00BD2B5C" w:rsidSect="00DC00A4">
          <w:footerReference w:type="default" r:id="rId8"/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bookmarkEnd w:id="0"/>
    <w:bookmarkEnd w:id="1"/>
    <w:p w14:paraId="22D03EE4" w14:textId="19231074" w:rsidR="006D7D49" w:rsidRDefault="006D7D49" w:rsidP="002656D5">
      <w:pPr>
        <w:pStyle w:val="1"/>
        <w:jc w:val="both"/>
        <w:rPr>
          <w:lang w:eastAsia="ar-SA" w:bidi="en-US"/>
        </w:rPr>
      </w:pPr>
    </w:p>
    <w:sectPr w:rsidR="006D7D49" w:rsidSect="002656D5">
      <w:headerReference w:type="default" r:id="rId9"/>
      <w:footerReference w:type="default" r:id="rId10"/>
      <w:pgSz w:w="11906" w:h="16838" w:code="9"/>
      <w:pgMar w:top="851" w:right="851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AAF6" w14:textId="77777777" w:rsidR="00BE5CEA" w:rsidRDefault="00BE5CEA" w:rsidP="009D69D2">
      <w:r>
        <w:separator/>
      </w:r>
    </w:p>
  </w:endnote>
  <w:endnote w:type="continuationSeparator" w:id="0">
    <w:p w14:paraId="49521C57" w14:textId="77777777" w:rsidR="00BE5CEA" w:rsidRDefault="00BE5CEA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A821" w14:textId="45CCE034" w:rsidR="000A538D" w:rsidRDefault="000A538D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____________________________________________________________________________________________________________________________________________________</w:t>
    </w:r>
  </w:p>
  <w:sdt>
    <w:sdtPr>
      <w:id w:val="441663545"/>
    </w:sdtPr>
    <w:sdtContent>
      <w:p w14:paraId="5AFA05BA" w14:textId="400C84AB" w:rsidR="000A538D" w:rsidRDefault="000A538D" w:rsidP="00EA5B14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738C3" w14:textId="448F2E38" w:rsidR="000A538D" w:rsidRDefault="000A538D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</w:t>
    </w:r>
  </w:p>
  <w:sdt>
    <w:sdtPr>
      <w:id w:val="67859607"/>
    </w:sdtPr>
    <w:sdtContent>
      <w:p w14:paraId="749956AC" w14:textId="3E546CB6" w:rsidR="000A538D" w:rsidRDefault="000A538D" w:rsidP="00EA5B14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EA146" w14:textId="77777777" w:rsidR="00BE5CEA" w:rsidRDefault="00BE5CEA" w:rsidP="009D69D2">
      <w:r>
        <w:separator/>
      </w:r>
    </w:p>
  </w:footnote>
  <w:footnote w:type="continuationSeparator" w:id="0">
    <w:p w14:paraId="58BED5A9" w14:textId="77777777" w:rsidR="00BE5CEA" w:rsidRDefault="00BE5CEA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3F25" w14:textId="69749EC7" w:rsidR="000A538D" w:rsidRPr="00894BFB" w:rsidRDefault="000A538D" w:rsidP="00894BFB">
    <w:pPr>
      <w:pBdr>
        <w:bottom w:val="inset" w:sz="6" w:space="1" w:color="auto"/>
      </w:pBdr>
      <w:tabs>
        <w:tab w:val="right" w:pos="9355"/>
      </w:tabs>
      <w:spacing w:line="300" w:lineRule="auto"/>
      <w:jc w:val="center"/>
      <w:rPr>
        <w:sz w:val="20"/>
        <w:szCs w:val="20"/>
      </w:rPr>
    </w:pPr>
    <w:r w:rsidRPr="00894BFB">
      <w:rPr>
        <w:sz w:val="20"/>
        <w:szCs w:val="20"/>
      </w:rPr>
      <w:t xml:space="preserve">Генеральный план </w:t>
    </w:r>
    <w:r>
      <w:rPr>
        <w:sz w:val="20"/>
        <w:szCs w:val="20"/>
      </w:rPr>
      <w:t>городского</w:t>
    </w:r>
    <w:r w:rsidRPr="00894BFB">
      <w:rPr>
        <w:sz w:val="20"/>
        <w:szCs w:val="20"/>
      </w:rPr>
      <w:t xml:space="preserve"> поселения «</w:t>
    </w:r>
    <w:r>
      <w:rPr>
        <w:sz w:val="20"/>
        <w:szCs w:val="20"/>
      </w:rPr>
      <w:t>Плюсса</w:t>
    </w:r>
    <w:r w:rsidRPr="00894BFB">
      <w:rPr>
        <w:sz w:val="20"/>
        <w:szCs w:val="20"/>
      </w:rPr>
      <w:t xml:space="preserve">» </w:t>
    </w:r>
    <w:r>
      <w:rPr>
        <w:sz w:val="20"/>
        <w:szCs w:val="20"/>
      </w:rPr>
      <w:t>Плюсского</w:t>
    </w:r>
    <w:r w:rsidRPr="00894BFB">
      <w:rPr>
        <w:sz w:val="20"/>
        <w:szCs w:val="20"/>
      </w:rPr>
      <w:t xml:space="preserve"> района Псковской области. Том 1. Положение о территориальном планировании</w:t>
    </w:r>
  </w:p>
  <w:p w14:paraId="758417AC" w14:textId="32900FF4" w:rsidR="000A538D" w:rsidRPr="007061FA" w:rsidRDefault="000A538D" w:rsidP="007061F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2B7647F"/>
    <w:multiLevelType w:val="hybridMultilevel"/>
    <w:tmpl w:val="5F769E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606996">
    <w:abstractNumId w:val="18"/>
  </w:num>
  <w:num w:numId="2" w16cid:durableId="332994090">
    <w:abstractNumId w:val="21"/>
  </w:num>
  <w:num w:numId="3" w16cid:durableId="1287615288">
    <w:abstractNumId w:val="24"/>
  </w:num>
  <w:num w:numId="4" w16cid:durableId="1228035908">
    <w:abstractNumId w:val="23"/>
  </w:num>
  <w:num w:numId="5" w16cid:durableId="709956348">
    <w:abstractNumId w:val="20"/>
  </w:num>
  <w:num w:numId="6" w16cid:durableId="223837063">
    <w:abstractNumId w:val="26"/>
  </w:num>
  <w:num w:numId="7" w16cid:durableId="1833376193">
    <w:abstractNumId w:val="22"/>
  </w:num>
  <w:num w:numId="8" w16cid:durableId="441925565">
    <w:abstractNumId w:val="16"/>
  </w:num>
  <w:num w:numId="9" w16cid:durableId="209147803">
    <w:abstractNumId w:val="25"/>
  </w:num>
  <w:num w:numId="10" w16cid:durableId="453334450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DBB"/>
    <w:rsid w:val="0000624F"/>
    <w:rsid w:val="000069EB"/>
    <w:rsid w:val="00007606"/>
    <w:rsid w:val="000076E7"/>
    <w:rsid w:val="00007BD3"/>
    <w:rsid w:val="00007FAB"/>
    <w:rsid w:val="00010344"/>
    <w:rsid w:val="00010DA7"/>
    <w:rsid w:val="00011D70"/>
    <w:rsid w:val="00011E2C"/>
    <w:rsid w:val="0001359F"/>
    <w:rsid w:val="00013A89"/>
    <w:rsid w:val="00014079"/>
    <w:rsid w:val="00014FD2"/>
    <w:rsid w:val="000153D0"/>
    <w:rsid w:val="0001614A"/>
    <w:rsid w:val="00016606"/>
    <w:rsid w:val="00016873"/>
    <w:rsid w:val="00016B09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1BF7"/>
    <w:rsid w:val="000227E5"/>
    <w:rsid w:val="00022A2C"/>
    <w:rsid w:val="0002317B"/>
    <w:rsid w:val="00024D87"/>
    <w:rsid w:val="0002591D"/>
    <w:rsid w:val="000265B1"/>
    <w:rsid w:val="00026AF0"/>
    <w:rsid w:val="00026B6E"/>
    <w:rsid w:val="00027399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2AEA"/>
    <w:rsid w:val="00032F92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137C"/>
    <w:rsid w:val="000423F5"/>
    <w:rsid w:val="00042F82"/>
    <w:rsid w:val="00043658"/>
    <w:rsid w:val="00044143"/>
    <w:rsid w:val="00045D0E"/>
    <w:rsid w:val="00045E12"/>
    <w:rsid w:val="00045E29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35B"/>
    <w:rsid w:val="00052479"/>
    <w:rsid w:val="00052521"/>
    <w:rsid w:val="0005257C"/>
    <w:rsid w:val="00052E58"/>
    <w:rsid w:val="00053143"/>
    <w:rsid w:val="00053286"/>
    <w:rsid w:val="00053A34"/>
    <w:rsid w:val="00053A53"/>
    <w:rsid w:val="00053A6F"/>
    <w:rsid w:val="0005588F"/>
    <w:rsid w:val="00055954"/>
    <w:rsid w:val="000563CF"/>
    <w:rsid w:val="000565B0"/>
    <w:rsid w:val="00056938"/>
    <w:rsid w:val="00056960"/>
    <w:rsid w:val="000569C6"/>
    <w:rsid w:val="0005704C"/>
    <w:rsid w:val="000578F8"/>
    <w:rsid w:val="00060079"/>
    <w:rsid w:val="0006014C"/>
    <w:rsid w:val="000602EE"/>
    <w:rsid w:val="00060D15"/>
    <w:rsid w:val="00061939"/>
    <w:rsid w:val="00062D58"/>
    <w:rsid w:val="00062F88"/>
    <w:rsid w:val="0006301E"/>
    <w:rsid w:val="00063386"/>
    <w:rsid w:val="00063EE2"/>
    <w:rsid w:val="00063F91"/>
    <w:rsid w:val="00065DB8"/>
    <w:rsid w:val="00065F90"/>
    <w:rsid w:val="00066186"/>
    <w:rsid w:val="00066D5B"/>
    <w:rsid w:val="00067F55"/>
    <w:rsid w:val="00070C02"/>
    <w:rsid w:val="00070E55"/>
    <w:rsid w:val="00070EF2"/>
    <w:rsid w:val="00071502"/>
    <w:rsid w:val="00071683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77F56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5D6A"/>
    <w:rsid w:val="000868C1"/>
    <w:rsid w:val="00086E99"/>
    <w:rsid w:val="00087BEE"/>
    <w:rsid w:val="00090CA8"/>
    <w:rsid w:val="00091C17"/>
    <w:rsid w:val="000920F7"/>
    <w:rsid w:val="00092441"/>
    <w:rsid w:val="0009262D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764"/>
    <w:rsid w:val="000A3926"/>
    <w:rsid w:val="000A4BEA"/>
    <w:rsid w:val="000A52A6"/>
    <w:rsid w:val="000A538D"/>
    <w:rsid w:val="000A677C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694"/>
    <w:rsid w:val="000B3CF5"/>
    <w:rsid w:val="000B3FF3"/>
    <w:rsid w:val="000B3FFE"/>
    <w:rsid w:val="000B4AFF"/>
    <w:rsid w:val="000B549D"/>
    <w:rsid w:val="000B5AB1"/>
    <w:rsid w:val="000B5E90"/>
    <w:rsid w:val="000B6293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13F5"/>
    <w:rsid w:val="000C1FF5"/>
    <w:rsid w:val="000C2046"/>
    <w:rsid w:val="000C2085"/>
    <w:rsid w:val="000C2FE7"/>
    <w:rsid w:val="000C6037"/>
    <w:rsid w:val="000C6760"/>
    <w:rsid w:val="000C6A22"/>
    <w:rsid w:val="000C71AF"/>
    <w:rsid w:val="000C73B3"/>
    <w:rsid w:val="000C781F"/>
    <w:rsid w:val="000C782D"/>
    <w:rsid w:val="000C7A3D"/>
    <w:rsid w:val="000C7F63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9AB"/>
    <w:rsid w:val="000D4F23"/>
    <w:rsid w:val="000D524C"/>
    <w:rsid w:val="000D555F"/>
    <w:rsid w:val="000D651C"/>
    <w:rsid w:val="000D686B"/>
    <w:rsid w:val="000D6B0A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E95"/>
    <w:rsid w:val="000E2E98"/>
    <w:rsid w:val="000E35B4"/>
    <w:rsid w:val="000E4279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401"/>
    <w:rsid w:val="000F3DCC"/>
    <w:rsid w:val="000F4ACB"/>
    <w:rsid w:val="000F51A1"/>
    <w:rsid w:val="000F5B3A"/>
    <w:rsid w:val="000F630E"/>
    <w:rsid w:val="000F63A9"/>
    <w:rsid w:val="000F78ED"/>
    <w:rsid w:val="000F7F1E"/>
    <w:rsid w:val="00100000"/>
    <w:rsid w:val="00100AA8"/>
    <w:rsid w:val="00100CFA"/>
    <w:rsid w:val="00101ADC"/>
    <w:rsid w:val="00103090"/>
    <w:rsid w:val="00103EE4"/>
    <w:rsid w:val="0010488E"/>
    <w:rsid w:val="00104935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65E"/>
    <w:rsid w:val="001107AB"/>
    <w:rsid w:val="001117CA"/>
    <w:rsid w:val="00111D9C"/>
    <w:rsid w:val="00112479"/>
    <w:rsid w:val="001129F2"/>
    <w:rsid w:val="00113081"/>
    <w:rsid w:val="00113168"/>
    <w:rsid w:val="00113ADA"/>
    <w:rsid w:val="00114276"/>
    <w:rsid w:val="001149E9"/>
    <w:rsid w:val="00115560"/>
    <w:rsid w:val="001155B5"/>
    <w:rsid w:val="00115A1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58C"/>
    <w:rsid w:val="001239C5"/>
    <w:rsid w:val="00123DCD"/>
    <w:rsid w:val="00124297"/>
    <w:rsid w:val="00124EAC"/>
    <w:rsid w:val="00124F51"/>
    <w:rsid w:val="001255C7"/>
    <w:rsid w:val="00125694"/>
    <w:rsid w:val="00126605"/>
    <w:rsid w:val="001267C5"/>
    <w:rsid w:val="00126936"/>
    <w:rsid w:val="00126954"/>
    <w:rsid w:val="00126A9F"/>
    <w:rsid w:val="00126B60"/>
    <w:rsid w:val="001274DE"/>
    <w:rsid w:val="001276D5"/>
    <w:rsid w:val="001278B3"/>
    <w:rsid w:val="0013032E"/>
    <w:rsid w:val="00130382"/>
    <w:rsid w:val="001309A4"/>
    <w:rsid w:val="00130CC0"/>
    <w:rsid w:val="00130FA9"/>
    <w:rsid w:val="0013130A"/>
    <w:rsid w:val="00131513"/>
    <w:rsid w:val="00131544"/>
    <w:rsid w:val="001318DA"/>
    <w:rsid w:val="001318F1"/>
    <w:rsid w:val="001326FE"/>
    <w:rsid w:val="0013342C"/>
    <w:rsid w:val="001337CA"/>
    <w:rsid w:val="00133CE5"/>
    <w:rsid w:val="00134632"/>
    <w:rsid w:val="00134941"/>
    <w:rsid w:val="00134D56"/>
    <w:rsid w:val="00134D82"/>
    <w:rsid w:val="001355A0"/>
    <w:rsid w:val="00135A39"/>
    <w:rsid w:val="00135EFE"/>
    <w:rsid w:val="00136133"/>
    <w:rsid w:val="00136215"/>
    <w:rsid w:val="00136782"/>
    <w:rsid w:val="00136EF4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5B7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A0E"/>
    <w:rsid w:val="00152C69"/>
    <w:rsid w:val="00153231"/>
    <w:rsid w:val="00153453"/>
    <w:rsid w:val="0015378F"/>
    <w:rsid w:val="00153CB0"/>
    <w:rsid w:val="001544DB"/>
    <w:rsid w:val="00155514"/>
    <w:rsid w:val="0015577F"/>
    <w:rsid w:val="00155E44"/>
    <w:rsid w:val="00156290"/>
    <w:rsid w:val="00156BE4"/>
    <w:rsid w:val="00156FFB"/>
    <w:rsid w:val="00157699"/>
    <w:rsid w:val="00157A93"/>
    <w:rsid w:val="00157F2C"/>
    <w:rsid w:val="00160EFC"/>
    <w:rsid w:val="00161008"/>
    <w:rsid w:val="00162075"/>
    <w:rsid w:val="00162127"/>
    <w:rsid w:val="0016242C"/>
    <w:rsid w:val="00162BA5"/>
    <w:rsid w:val="00162DC8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0981"/>
    <w:rsid w:val="00171619"/>
    <w:rsid w:val="00171831"/>
    <w:rsid w:val="00171C90"/>
    <w:rsid w:val="00172037"/>
    <w:rsid w:val="0017459E"/>
    <w:rsid w:val="001747AE"/>
    <w:rsid w:val="00174C01"/>
    <w:rsid w:val="00174D21"/>
    <w:rsid w:val="0017510B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1408"/>
    <w:rsid w:val="00182195"/>
    <w:rsid w:val="001823AC"/>
    <w:rsid w:val="00182ACF"/>
    <w:rsid w:val="00182CC4"/>
    <w:rsid w:val="00182F41"/>
    <w:rsid w:val="00183878"/>
    <w:rsid w:val="00183D68"/>
    <w:rsid w:val="001840CD"/>
    <w:rsid w:val="0018414C"/>
    <w:rsid w:val="001841D8"/>
    <w:rsid w:val="00184549"/>
    <w:rsid w:val="00184A72"/>
    <w:rsid w:val="00185644"/>
    <w:rsid w:val="00185AC5"/>
    <w:rsid w:val="00186A8D"/>
    <w:rsid w:val="0018702C"/>
    <w:rsid w:val="00187514"/>
    <w:rsid w:val="00187D5E"/>
    <w:rsid w:val="001904CC"/>
    <w:rsid w:val="00190959"/>
    <w:rsid w:val="00190A26"/>
    <w:rsid w:val="00190F16"/>
    <w:rsid w:val="001914DE"/>
    <w:rsid w:val="0019231C"/>
    <w:rsid w:val="00192338"/>
    <w:rsid w:val="00192E02"/>
    <w:rsid w:val="00192F6A"/>
    <w:rsid w:val="001930A3"/>
    <w:rsid w:val="0019323A"/>
    <w:rsid w:val="001939BB"/>
    <w:rsid w:val="00193EBD"/>
    <w:rsid w:val="001946D4"/>
    <w:rsid w:val="001948C5"/>
    <w:rsid w:val="001950C1"/>
    <w:rsid w:val="0019520E"/>
    <w:rsid w:val="001952C4"/>
    <w:rsid w:val="00195A83"/>
    <w:rsid w:val="00196DBE"/>
    <w:rsid w:val="00196FC3"/>
    <w:rsid w:val="001976D2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F48"/>
    <w:rsid w:val="001A529F"/>
    <w:rsid w:val="001A5814"/>
    <w:rsid w:val="001A5C25"/>
    <w:rsid w:val="001A5E45"/>
    <w:rsid w:val="001A6695"/>
    <w:rsid w:val="001A7007"/>
    <w:rsid w:val="001B038D"/>
    <w:rsid w:val="001B0881"/>
    <w:rsid w:val="001B096E"/>
    <w:rsid w:val="001B0E04"/>
    <w:rsid w:val="001B1C41"/>
    <w:rsid w:val="001B218B"/>
    <w:rsid w:val="001B2D4E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750D"/>
    <w:rsid w:val="001B76D0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3DBF"/>
    <w:rsid w:val="001C4582"/>
    <w:rsid w:val="001C60DF"/>
    <w:rsid w:val="001C62EC"/>
    <w:rsid w:val="001C63DA"/>
    <w:rsid w:val="001C6D8D"/>
    <w:rsid w:val="001C718C"/>
    <w:rsid w:val="001C7461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AB3"/>
    <w:rsid w:val="001D6E5D"/>
    <w:rsid w:val="001D73F8"/>
    <w:rsid w:val="001D7458"/>
    <w:rsid w:val="001D7C8F"/>
    <w:rsid w:val="001E0615"/>
    <w:rsid w:val="001E064A"/>
    <w:rsid w:val="001E0A83"/>
    <w:rsid w:val="001E0EA8"/>
    <w:rsid w:val="001E103A"/>
    <w:rsid w:val="001E1137"/>
    <w:rsid w:val="001E155E"/>
    <w:rsid w:val="001E18B5"/>
    <w:rsid w:val="001E2356"/>
    <w:rsid w:val="001E23A3"/>
    <w:rsid w:val="001E2499"/>
    <w:rsid w:val="001E2865"/>
    <w:rsid w:val="001E2E45"/>
    <w:rsid w:val="001E340D"/>
    <w:rsid w:val="001E3545"/>
    <w:rsid w:val="001E3C87"/>
    <w:rsid w:val="001E43F0"/>
    <w:rsid w:val="001E46DA"/>
    <w:rsid w:val="001E5382"/>
    <w:rsid w:val="001E54B7"/>
    <w:rsid w:val="001E5C07"/>
    <w:rsid w:val="001E5C56"/>
    <w:rsid w:val="001E61D3"/>
    <w:rsid w:val="001E73F2"/>
    <w:rsid w:val="001E765A"/>
    <w:rsid w:val="001E77ED"/>
    <w:rsid w:val="001E7D00"/>
    <w:rsid w:val="001F054D"/>
    <w:rsid w:val="001F0AAF"/>
    <w:rsid w:val="001F0ABD"/>
    <w:rsid w:val="001F0CAA"/>
    <w:rsid w:val="001F1D61"/>
    <w:rsid w:val="001F1DE5"/>
    <w:rsid w:val="001F2280"/>
    <w:rsid w:val="001F257D"/>
    <w:rsid w:val="001F280A"/>
    <w:rsid w:val="001F2ED3"/>
    <w:rsid w:val="001F3589"/>
    <w:rsid w:val="001F3DD9"/>
    <w:rsid w:val="001F41A1"/>
    <w:rsid w:val="001F47A9"/>
    <w:rsid w:val="001F5CC9"/>
    <w:rsid w:val="001F5DEB"/>
    <w:rsid w:val="001F625C"/>
    <w:rsid w:val="001F6426"/>
    <w:rsid w:val="001F66DC"/>
    <w:rsid w:val="001F6CB2"/>
    <w:rsid w:val="002002F0"/>
    <w:rsid w:val="00200420"/>
    <w:rsid w:val="00200981"/>
    <w:rsid w:val="00201196"/>
    <w:rsid w:val="0020195F"/>
    <w:rsid w:val="00201B4E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5EF5"/>
    <w:rsid w:val="00206031"/>
    <w:rsid w:val="002070C8"/>
    <w:rsid w:val="00207570"/>
    <w:rsid w:val="002079DA"/>
    <w:rsid w:val="00207EBA"/>
    <w:rsid w:val="00207FA1"/>
    <w:rsid w:val="002103B4"/>
    <w:rsid w:val="002115BF"/>
    <w:rsid w:val="00212DC4"/>
    <w:rsid w:val="002143C2"/>
    <w:rsid w:val="00214D85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48BB"/>
    <w:rsid w:val="00225873"/>
    <w:rsid w:val="00225AF4"/>
    <w:rsid w:val="002267D5"/>
    <w:rsid w:val="002268DB"/>
    <w:rsid w:val="00227327"/>
    <w:rsid w:val="0022764D"/>
    <w:rsid w:val="00230D1E"/>
    <w:rsid w:val="002315D8"/>
    <w:rsid w:val="0023177E"/>
    <w:rsid w:val="002318B3"/>
    <w:rsid w:val="00232876"/>
    <w:rsid w:val="00232C33"/>
    <w:rsid w:val="0023395B"/>
    <w:rsid w:val="00233EBF"/>
    <w:rsid w:val="00234376"/>
    <w:rsid w:val="00234850"/>
    <w:rsid w:val="00234C6B"/>
    <w:rsid w:val="002350DE"/>
    <w:rsid w:val="00235A28"/>
    <w:rsid w:val="00235E63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19B"/>
    <w:rsid w:val="002458AC"/>
    <w:rsid w:val="00246607"/>
    <w:rsid w:val="00247D38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3CE"/>
    <w:rsid w:val="0025764B"/>
    <w:rsid w:val="0026051B"/>
    <w:rsid w:val="002611D7"/>
    <w:rsid w:val="00261573"/>
    <w:rsid w:val="00261CC8"/>
    <w:rsid w:val="00262663"/>
    <w:rsid w:val="00263412"/>
    <w:rsid w:val="00264A51"/>
    <w:rsid w:val="00264D64"/>
    <w:rsid w:val="00264F15"/>
    <w:rsid w:val="002656D5"/>
    <w:rsid w:val="002657B5"/>
    <w:rsid w:val="00265E75"/>
    <w:rsid w:val="00265EAA"/>
    <w:rsid w:val="002661F6"/>
    <w:rsid w:val="002663D6"/>
    <w:rsid w:val="002667E4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0FA4"/>
    <w:rsid w:val="0027165F"/>
    <w:rsid w:val="00271826"/>
    <w:rsid w:val="00271EC8"/>
    <w:rsid w:val="002721F1"/>
    <w:rsid w:val="00272245"/>
    <w:rsid w:val="00272370"/>
    <w:rsid w:val="00272CC6"/>
    <w:rsid w:val="00272D2C"/>
    <w:rsid w:val="00273538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2F4"/>
    <w:rsid w:val="002817C3"/>
    <w:rsid w:val="0028183B"/>
    <w:rsid w:val="00282407"/>
    <w:rsid w:val="002830AB"/>
    <w:rsid w:val="00283130"/>
    <w:rsid w:val="00283B32"/>
    <w:rsid w:val="00283B4C"/>
    <w:rsid w:val="002840A5"/>
    <w:rsid w:val="0028431E"/>
    <w:rsid w:val="002846BB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080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743"/>
    <w:rsid w:val="00294E65"/>
    <w:rsid w:val="00295ADA"/>
    <w:rsid w:val="00295F83"/>
    <w:rsid w:val="0029667E"/>
    <w:rsid w:val="00297509"/>
    <w:rsid w:val="002977C6"/>
    <w:rsid w:val="00297854"/>
    <w:rsid w:val="00297D57"/>
    <w:rsid w:val="00297F52"/>
    <w:rsid w:val="002A050B"/>
    <w:rsid w:val="002A130B"/>
    <w:rsid w:val="002A1324"/>
    <w:rsid w:val="002A3172"/>
    <w:rsid w:val="002A3554"/>
    <w:rsid w:val="002A36A0"/>
    <w:rsid w:val="002A3719"/>
    <w:rsid w:val="002A3784"/>
    <w:rsid w:val="002A386D"/>
    <w:rsid w:val="002A3A2E"/>
    <w:rsid w:val="002A3B69"/>
    <w:rsid w:val="002A42BE"/>
    <w:rsid w:val="002A47F0"/>
    <w:rsid w:val="002A486C"/>
    <w:rsid w:val="002A4AEF"/>
    <w:rsid w:val="002A679E"/>
    <w:rsid w:val="002A6863"/>
    <w:rsid w:val="002A7406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CB8"/>
    <w:rsid w:val="002B3A9F"/>
    <w:rsid w:val="002B41CA"/>
    <w:rsid w:val="002B4B96"/>
    <w:rsid w:val="002B4F27"/>
    <w:rsid w:val="002B5A5D"/>
    <w:rsid w:val="002B5A79"/>
    <w:rsid w:val="002B5D66"/>
    <w:rsid w:val="002B6561"/>
    <w:rsid w:val="002B6674"/>
    <w:rsid w:val="002B6B43"/>
    <w:rsid w:val="002B6FB9"/>
    <w:rsid w:val="002B70EA"/>
    <w:rsid w:val="002B7AFF"/>
    <w:rsid w:val="002B7BBE"/>
    <w:rsid w:val="002B7BF4"/>
    <w:rsid w:val="002C0B33"/>
    <w:rsid w:val="002C0B76"/>
    <w:rsid w:val="002C21A3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C7219"/>
    <w:rsid w:val="002D00D5"/>
    <w:rsid w:val="002D02BD"/>
    <w:rsid w:val="002D0B84"/>
    <w:rsid w:val="002D1896"/>
    <w:rsid w:val="002D1EE3"/>
    <w:rsid w:val="002D21D9"/>
    <w:rsid w:val="002D268F"/>
    <w:rsid w:val="002D2B7D"/>
    <w:rsid w:val="002D2CF7"/>
    <w:rsid w:val="002D3246"/>
    <w:rsid w:val="002D3449"/>
    <w:rsid w:val="002D3658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5B4"/>
    <w:rsid w:val="002D57EC"/>
    <w:rsid w:val="002D6326"/>
    <w:rsid w:val="002D64CD"/>
    <w:rsid w:val="002D7028"/>
    <w:rsid w:val="002D7189"/>
    <w:rsid w:val="002D7229"/>
    <w:rsid w:val="002D7239"/>
    <w:rsid w:val="002D7341"/>
    <w:rsid w:val="002D7D77"/>
    <w:rsid w:val="002D7F01"/>
    <w:rsid w:val="002E0091"/>
    <w:rsid w:val="002E0363"/>
    <w:rsid w:val="002E08AA"/>
    <w:rsid w:val="002E15C7"/>
    <w:rsid w:val="002E19F2"/>
    <w:rsid w:val="002E1A5C"/>
    <w:rsid w:val="002E2675"/>
    <w:rsid w:val="002E2BC2"/>
    <w:rsid w:val="002E2E94"/>
    <w:rsid w:val="002E383A"/>
    <w:rsid w:val="002E3AB6"/>
    <w:rsid w:val="002E3CCB"/>
    <w:rsid w:val="002E4207"/>
    <w:rsid w:val="002E470F"/>
    <w:rsid w:val="002E47CD"/>
    <w:rsid w:val="002E4A0F"/>
    <w:rsid w:val="002E4A1D"/>
    <w:rsid w:val="002E4A30"/>
    <w:rsid w:val="002E6311"/>
    <w:rsid w:val="002E686A"/>
    <w:rsid w:val="002E774F"/>
    <w:rsid w:val="002F0026"/>
    <w:rsid w:val="002F1325"/>
    <w:rsid w:val="002F2258"/>
    <w:rsid w:val="002F294F"/>
    <w:rsid w:val="002F2E13"/>
    <w:rsid w:val="002F2F7D"/>
    <w:rsid w:val="002F3397"/>
    <w:rsid w:val="002F35E1"/>
    <w:rsid w:val="002F42E8"/>
    <w:rsid w:val="002F44D2"/>
    <w:rsid w:val="002F5272"/>
    <w:rsid w:val="002F5352"/>
    <w:rsid w:val="002F559C"/>
    <w:rsid w:val="002F5D1D"/>
    <w:rsid w:val="002F64A6"/>
    <w:rsid w:val="002F6710"/>
    <w:rsid w:val="002F678D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A5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C62"/>
    <w:rsid w:val="00322EED"/>
    <w:rsid w:val="003237DF"/>
    <w:rsid w:val="00323EB2"/>
    <w:rsid w:val="00324A50"/>
    <w:rsid w:val="00324AE1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0735"/>
    <w:rsid w:val="0033133B"/>
    <w:rsid w:val="00331C76"/>
    <w:rsid w:val="00331E14"/>
    <w:rsid w:val="00331EAE"/>
    <w:rsid w:val="00331EFF"/>
    <w:rsid w:val="003320CD"/>
    <w:rsid w:val="0033211A"/>
    <w:rsid w:val="003322C2"/>
    <w:rsid w:val="003323CD"/>
    <w:rsid w:val="003325C7"/>
    <w:rsid w:val="00332758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32E"/>
    <w:rsid w:val="0034074D"/>
    <w:rsid w:val="00340D78"/>
    <w:rsid w:val="003411B9"/>
    <w:rsid w:val="0034157E"/>
    <w:rsid w:val="003416E6"/>
    <w:rsid w:val="003419F5"/>
    <w:rsid w:val="00341E00"/>
    <w:rsid w:val="0034216F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E9"/>
    <w:rsid w:val="0036321E"/>
    <w:rsid w:val="0036323C"/>
    <w:rsid w:val="003632B7"/>
    <w:rsid w:val="003632EF"/>
    <w:rsid w:val="003638DC"/>
    <w:rsid w:val="003641FB"/>
    <w:rsid w:val="00364D02"/>
    <w:rsid w:val="0036514B"/>
    <w:rsid w:val="003654EA"/>
    <w:rsid w:val="003655A1"/>
    <w:rsid w:val="003656E7"/>
    <w:rsid w:val="00365784"/>
    <w:rsid w:val="00365956"/>
    <w:rsid w:val="00365D53"/>
    <w:rsid w:val="0036678C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4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6BED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BA"/>
    <w:rsid w:val="00392661"/>
    <w:rsid w:val="00393273"/>
    <w:rsid w:val="003934D8"/>
    <w:rsid w:val="00393764"/>
    <w:rsid w:val="003939BB"/>
    <w:rsid w:val="00393C13"/>
    <w:rsid w:val="00393FC5"/>
    <w:rsid w:val="003942AE"/>
    <w:rsid w:val="003945AA"/>
    <w:rsid w:val="003950A1"/>
    <w:rsid w:val="00395877"/>
    <w:rsid w:val="00395EFA"/>
    <w:rsid w:val="0039738A"/>
    <w:rsid w:val="00397AC6"/>
    <w:rsid w:val="00397BBD"/>
    <w:rsid w:val="00397C6A"/>
    <w:rsid w:val="003A0155"/>
    <w:rsid w:val="003A0C83"/>
    <w:rsid w:val="003A17F2"/>
    <w:rsid w:val="003A1CE2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0BF"/>
    <w:rsid w:val="003A74B6"/>
    <w:rsid w:val="003A7B4B"/>
    <w:rsid w:val="003A7E26"/>
    <w:rsid w:val="003B0318"/>
    <w:rsid w:val="003B1C90"/>
    <w:rsid w:val="003B1DB2"/>
    <w:rsid w:val="003B22EC"/>
    <w:rsid w:val="003B25BC"/>
    <w:rsid w:val="003B27BC"/>
    <w:rsid w:val="003B2DED"/>
    <w:rsid w:val="003B2F4E"/>
    <w:rsid w:val="003B3362"/>
    <w:rsid w:val="003B382C"/>
    <w:rsid w:val="003B3B76"/>
    <w:rsid w:val="003B3E71"/>
    <w:rsid w:val="003B43D3"/>
    <w:rsid w:val="003B4511"/>
    <w:rsid w:val="003B45B9"/>
    <w:rsid w:val="003B4809"/>
    <w:rsid w:val="003B4E5E"/>
    <w:rsid w:val="003B5D69"/>
    <w:rsid w:val="003B6955"/>
    <w:rsid w:val="003B712E"/>
    <w:rsid w:val="003C08D7"/>
    <w:rsid w:val="003C0DB6"/>
    <w:rsid w:val="003C24AC"/>
    <w:rsid w:val="003C2EF6"/>
    <w:rsid w:val="003C3A63"/>
    <w:rsid w:val="003C409E"/>
    <w:rsid w:val="003C477F"/>
    <w:rsid w:val="003C4DE3"/>
    <w:rsid w:val="003C5048"/>
    <w:rsid w:val="003C5146"/>
    <w:rsid w:val="003C560C"/>
    <w:rsid w:val="003C67EB"/>
    <w:rsid w:val="003C6B8E"/>
    <w:rsid w:val="003C6D2E"/>
    <w:rsid w:val="003C78E2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370"/>
    <w:rsid w:val="003E2489"/>
    <w:rsid w:val="003E267D"/>
    <w:rsid w:val="003E2680"/>
    <w:rsid w:val="003E359B"/>
    <w:rsid w:val="003E3991"/>
    <w:rsid w:val="003E3B5B"/>
    <w:rsid w:val="003E3BCC"/>
    <w:rsid w:val="003E3F4C"/>
    <w:rsid w:val="003E51BF"/>
    <w:rsid w:val="003E5515"/>
    <w:rsid w:val="003E5600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3E8C"/>
    <w:rsid w:val="003F3EEB"/>
    <w:rsid w:val="003F4114"/>
    <w:rsid w:val="003F43C6"/>
    <w:rsid w:val="003F55C1"/>
    <w:rsid w:val="003F5B1F"/>
    <w:rsid w:val="003F6C4A"/>
    <w:rsid w:val="003F7891"/>
    <w:rsid w:val="003F79CA"/>
    <w:rsid w:val="003F7D5A"/>
    <w:rsid w:val="003F7F28"/>
    <w:rsid w:val="004007B9"/>
    <w:rsid w:val="0040094A"/>
    <w:rsid w:val="00400AA9"/>
    <w:rsid w:val="00400B90"/>
    <w:rsid w:val="00400EA3"/>
    <w:rsid w:val="0040163C"/>
    <w:rsid w:val="00401E5A"/>
    <w:rsid w:val="00403C9C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0F1"/>
    <w:rsid w:val="0041028F"/>
    <w:rsid w:val="0041060A"/>
    <w:rsid w:val="00410B2C"/>
    <w:rsid w:val="00411C8F"/>
    <w:rsid w:val="00411FDE"/>
    <w:rsid w:val="00412424"/>
    <w:rsid w:val="00412CD8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376"/>
    <w:rsid w:val="00422BA8"/>
    <w:rsid w:val="00422BAD"/>
    <w:rsid w:val="0042397A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4E34"/>
    <w:rsid w:val="00435604"/>
    <w:rsid w:val="00435657"/>
    <w:rsid w:val="0043595E"/>
    <w:rsid w:val="00435E6E"/>
    <w:rsid w:val="0043627D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B60"/>
    <w:rsid w:val="00447117"/>
    <w:rsid w:val="0044780A"/>
    <w:rsid w:val="00447CA7"/>
    <w:rsid w:val="00447D0D"/>
    <w:rsid w:val="00447DF2"/>
    <w:rsid w:val="00450131"/>
    <w:rsid w:val="00450476"/>
    <w:rsid w:val="00450734"/>
    <w:rsid w:val="00450D51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48E"/>
    <w:rsid w:val="00455566"/>
    <w:rsid w:val="00455914"/>
    <w:rsid w:val="00455983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2322"/>
    <w:rsid w:val="004629FB"/>
    <w:rsid w:val="0046379C"/>
    <w:rsid w:val="00463C70"/>
    <w:rsid w:val="0046491B"/>
    <w:rsid w:val="00464B80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5352"/>
    <w:rsid w:val="004760A1"/>
    <w:rsid w:val="00476B46"/>
    <w:rsid w:val="00477655"/>
    <w:rsid w:val="00480128"/>
    <w:rsid w:val="00481479"/>
    <w:rsid w:val="0048156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8CA"/>
    <w:rsid w:val="00491D5E"/>
    <w:rsid w:val="004927E7"/>
    <w:rsid w:val="004929F9"/>
    <w:rsid w:val="00492D58"/>
    <w:rsid w:val="00492E80"/>
    <w:rsid w:val="00492EA1"/>
    <w:rsid w:val="0049340E"/>
    <w:rsid w:val="00493768"/>
    <w:rsid w:val="00493959"/>
    <w:rsid w:val="00493FA4"/>
    <w:rsid w:val="004943C0"/>
    <w:rsid w:val="0049539F"/>
    <w:rsid w:val="0049591E"/>
    <w:rsid w:val="004959F2"/>
    <w:rsid w:val="00495A5C"/>
    <w:rsid w:val="004962E3"/>
    <w:rsid w:val="004968C6"/>
    <w:rsid w:val="00496BE8"/>
    <w:rsid w:val="0049771A"/>
    <w:rsid w:val="004A01F2"/>
    <w:rsid w:val="004A0AD6"/>
    <w:rsid w:val="004A1BFF"/>
    <w:rsid w:val="004A23E2"/>
    <w:rsid w:val="004A244F"/>
    <w:rsid w:val="004A24DF"/>
    <w:rsid w:val="004A2E1F"/>
    <w:rsid w:val="004A37A1"/>
    <w:rsid w:val="004A4904"/>
    <w:rsid w:val="004A6020"/>
    <w:rsid w:val="004A67F7"/>
    <w:rsid w:val="004A6CE2"/>
    <w:rsid w:val="004A6D6F"/>
    <w:rsid w:val="004A6F37"/>
    <w:rsid w:val="004A72C8"/>
    <w:rsid w:val="004A75AC"/>
    <w:rsid w:val="004A7F2D"/>
    <w:rsid w:val="004B02BC"/>
    <w:rsid w:val="004B1039"/>
    <w:rsid w:val="004B196B"/>
    <w:rsid w:val="004B1DA2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6AC9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4A53"/>
    <w:rsid w:val="004C5071"/>
    <w:rsid w:val="004C56AF"/>
    <w:rsid w:val="004C589B"/>
    <w:rsid w:val="004C5D1F"/>
    <w:rsid w:val="004C620F"/>
    <w:rsid w:val="004C6DB9"/>
    <w:rsid w:val="004C719E"/>
    <w:rsid w:val="004C7428"/>
    <w:rsid w:val="004C75B1"/>
    <w:rsid w:val="004D028E"/>
    <w:rsid w:val="004D0D15"/>
    <w:rsid w:val="004D12D9"/>
    <w:rsid w:val="004D1AE1"/>
    <w:rsid w:val="004D1D79"/>
    <w:rsid w:val="004D222F"/>
    <w:rsid w:val="004D268F"/>
    <w:rsid w:val="004D2A9F"/>
    <w:rsid w:val="004D2CEB"/>
    <w:rsid w:val="004D3A4B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59E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AC3"/>
    <w:rsid w:val="004E3B8E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544"/>
    <w:rsid w:val="00503789"/>
    <w:rsid w:val="00503A26"/>
    <w:rsid w:val="00504417"/>
    <w:rsid w:val="00505939"/>
    <w:rsid w:val="00506377"/>
    <w:rsid w:val="00506484"/>
    <w:rsid w:val="0050690A"/>
    <w:rsid w:val="00506D43"/>
    <w:rsid w:val="00507327"/>
    <w:rsid w:val="0050755A"/>
    <w:rsid w:val="005107F5"/>
    <w:rsid w:val="00510A0F"/>
    <w:rsid w:val="00510DDD"/>
    <w:rsid w:val="00511104"/>
    <w:rsid w:val="00511755"/>
    <w:rsid w:val="0051297D"/>
    <w:rsid w:val="00513548"/>
    <w:rsid w:val="00513AE3"/>
    <w:rsid w:val="00513BF3"/>
    <w:rsid w:val="0051512E"/>
    <w:rsid w:val="00515554"/>
    <w:rsid w:val="0051575B"/>
    <w:rsid w:val="00515765"/>
    <w:rsid w:val="00517A0A"/>
    <w:rsid w:val="00517EB8"/>
    <w:rsid w:val="0052097B"/>
    <w:rsid w:val="00520C61"/>
    <w:rsid w:val="00521AD5"/>
    <w:rsid w:val="00521BCC"/>
    <w:rsid w:val="00521EB1"/>
    <w:rsid w:val="0052215F"/>
    <w:rsid w:val="00522479"/>
    <w:rsid w:val="005229FC"/>
    <w:rsid w:val="00522B1B"/>
    <w:rsid w:val="00523964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81"/>
    <w:rsid w:val="00525D57"/>
    <w:rsid w:val="00525FB1"/>
    <w:rsid w:val="00526EFC"/>
    <w:rsid w:val="0052764A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5A57"/>
    <w:rsid w:val="00536165"/>
    <w:rsid w:val="00536EE8"/>
    <w:rsid w:val="0053703B"/>
    <w:rsid w:val="0053735F"/>
    <w:rsid w:val="00537408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463A"/>
    <w:rsid w:val="00565281"/>
    <w:rsid w:val="005655E6"/>
    <w:rsid w:val="00566451"/>
    <w:rsid w:val="00567B5E"/>
    <w:rsid w:val="00567CD3"/>
    <w:rsid w:val="00567D23"/>
    <w:rsid w:val="00570B8E"/>
    <w:rsid w:val="00570C26"/>
    <w:rsid w:val="005721B9"/>
    <w:rsid w:val="0057274D"/>
    <w:rsid w:val="00573CED"/>
    <w:rsid w:val="005743B5"/>
    <w:rsid w:val="005745E9"/>
    <w:rsid w:val="00574D2A"/>
    <w:rsid w:val="0057505E"/>
    <w:rsid w:val="0057511D"/>
    <w:rsid w:val="00576046"/>
    <w:rsid w:val="005762F7"/>
    <w:rsid w:val="00576334"/>
    <w:rsid w:val="005775B9"/>
    <w:rsid w:val="0057793E"/>
    <w:rsid w:val="00577F8F"/>
    <w:rsid w:val="00581211"/>
    <w:rsid w:val="005815E6"/>
    <w:rsid w:val="00582643"/>
    <w:rsid w:val="00582EFF"/>
    <w:rsid w:val="00582F16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096"/>
    <w:rsid w:val="00590566"/>
    <w:rsid w:val="00590DD8"/>
    <w:rsid w:val="00591346"/>
    <w:rsid w:val="0059134F"/>
    <w:rsid w:val="0059166A"/>
    <w:rsid w:val="0059203E"/>
    <w:rsid w:val="005923E9"/>
    <w:rsid w:val="0059288E"/>
    <w:rsid w:val="00592F77"/>
    <w:rsid w:val="005932B4"/>
    <w:rsid w:val="00593F79"/>
    <w:rsid w:val="0059420D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5F8F"/>
    <w:rsid w:val="00596A29"/>
    <w:rsid w:val="00597430"/>
    <w:rsid w:val="0059797C"/>
    <w:rsid w:val="005979CA"/>
    <w:rsid w:val="005A01EC"/>
    <w:rsid w:val="005A0B32"/>
    <w:rsid w:val="005A1217"/>
    <w:rsid w:val="005A141A"/>
    <w:rsid w:val="005A14E8"/>
    <w:rsid w:val="005A20E2"/>
    <w:rsid w:val="005A28BB"/>
    <w:rsid w:val="005A2FD5"/>
    <w:rsid w:val="005A3265"/>
    <w:rsid w:val="005A3611"/>
    <w:rsid w:val="005A3993"/>
    <w:rsid w:val="005A4265"/>
    <w:rsid w:val="005A4F18"/>
    <w:rsid w:val="005A5205"/>
    <w:rsid w:val="005A5954"/>
    <w:rsid w:val="005A7BD3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B7F88"/>
    <w:rsid w:val="005C014E"/>
    <w:rsid w:val="005C0A16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F08"/>
    <w:rsid w:val="005D0CDE"/>
    <w:rsid w:val="005D1ACE"/>
    <w:rsid w:val="005D1D17"/>
    <w:rsid w:val="005D2162"/>
    <w:rsid w:val="005D2229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D8E"/>
    <w:rsid w:val="005E0053"/>
    <w:rsid w:val="005E0615"/>
    <w:rsid w:val="005E19F2"/>
    <w:rsid w:val="005E1D13"/>
    <w:rsid w:val="005E23E2"/>
    <w:rsid w:val="005E242B"/>
    <w:rsid w:val="005E27D4"/>
    <w:rsid w:val="005E2A4C"/>
    <w:rsid w:val="005E360F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26F7"/>
    <w:rsid w:val="005F28CB"/>
    <w:rsid w:val="005F37A4"/>
    <w:rsid w:val="005F3B4F"/>
    <w:rsid w:val="005F3D77"/>
    <w:rsid w:val="005F418E"/>
    <w:rsid w:val="005F420A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1B83"/>
    <w:rsid w:val="00603003"/>
    <w:rsid w:val="006035BF"/>
    <w:rsid w:val="00603E5A"/>
    <w:rsid w:val="006041CB"/>
    <w:rsid w:val="00604996"/>
    <w:rsid w:val="00605111"/>
    <w:rsid w:val="006051C8"/>
    <w:rsid w:val="006054D9"/>
    <w:rsid w:val="0060597A"/>
    <w:rsid w:val="006059B0"/>
    <w:rsid w:val="0060612D"/>
    <w:rsid w:val="006125C5"/>
    <w:rsid w:val="006128E0"/>
    <w:rsid w:val="00612B60"/>
    <w:rsid w:val="00614329"/>
    <w:rsid w:val="006146C3"/>
    <w:rsid w:val="0061481E"/>
    <w:rsid w:val="00614D57"/>
    <w:rsid w:val="0061537B"/>
    <w:rsid w:val="006154D6"/>
    <w:rsid w:val="00615C62"/>
    <w:rsid w:val="00616191"/>
    <w:rsid w:val="00617B16"/>
    <w:rsid w:val="00620917"/>
    <w:rsid w:val="006213A1"/>
    <w:rsid w:val="0062145E"/>
    <w:rsid w:val="0062159A"/>
    <w:rsid w:val="00621776"/>
    <w:rsid w:val="00622860"/>
    <w:rsid w:val="00622B7F"/>
    <w:rsid w:val="00622C87"/>
    <w:rsid w:val="00623147"/>
    <w:rsid w:val="0062369E"/>
    <w:rsid w:val="006237B2"/>
    <w:rsid w:val="006239EE"/>
    <w:rsid w:val="00623D2B"/>
    <w:rsid w:val="00624005"/>
    <w:rsid w:val="0062415D"/>
    <w:rsid w:val="0062427B"/>
    <w:rsid w:val="00624FE9"/>
    <w:rsid w:val="00625ECC"/>
    <w:rsid w:val="00626CDE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80"/>
    <w:rsid w:val="0063483B"/>
    <w:rsid w:val="00634CC6"/>
    <w:rsid w:val="0063572D"/>
    <w:rsid w:val="00635A07"/>
    <w:rsid w:val="00635C87"/>
    <w:rsid w:val="00635D4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97A"/>
    <w:rsid w:val="00644CD8"/>
    <w:rsid w:val="00644E33"/>
    <w:rsid w:val="00645E42"/>
    <w:rsid w:val="006463E1"/>
    <w:rsid w:val="006471C6"/>
    <w:rsid w:val="00647B85"/>
    <w:rsid w:val="00650278"/>
    <w:rsid w:val="00650EC8"/>
    <w:rsid w:val="00651A34"/>
    <w:rsid w:val="0065223B"/>
    <w:rsid w:val="006523A1"/>
    <w:rsid w:val="006527D2"/>
    <w:rsid w:val="00652B01"/>
    <w:rsid w:val="00653086"/>
    <w:rsid w:val="006531F8"/>
    <w:rsid w:val="00654266"/>
    <w:rsid w:val="0065435A"/>
    <w:rsid w:val="00654790"/>
    <w:rsid w:val="006554A8"/>
    <w:rsid w:val="0065659E"/>
    <w:rsid w:val="006576E2"/>
    <w:rsid w:val="00657D5D"/>
    <w:rsid w:val="0066018E"/>
    <w:rsid w:val="00660243"/>
    <w:rsid w:val="00660E2C"/>
    <w:rsid w:val="00660FAE"/>
    <w:rsid w:val="00661199"/>
    <w:rsid w:val="00661C2A"/>
    <w:rsid w:val="00662B08"/>
    <w:rsid w:val="00662EA3"/>
    <w:rsid w:val="0066332E"/>
    <w:rsid w:val="006646C6"/>
    <w:rsid w:val="00665617"/>
    <w:rsid w:val="006657B8"/>
    <w:rsid w:val="00665BD2"/>
    <w:rsid w:val="00666750"/>
    <w:rsid w:val="0066689E"/>
    <w:rsid w:val="00666D0F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4120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AF"/>
    <w:rsid w:val="00691103"/>
    <w:rsid w:val="006913F7"/>
    <w:rsid w:val="0069165A"/>
    <w:rsid w:val="00691EFF"/>
    <w:rsid w:val="006925AA"/>
    <w:rsid w:val="006927AB"/>
    <w:rsid w:val="0069310E"/>
    <w:rsid w:val="00693464"/>
    <w:rsid w:val="00693469"/>
    <w:rsid w:val="00693BE0"/>
    <w:rsid w:val="00694357"/>
    <w:rsid w:val="0069442E"/>
    <w:rsid w:val="006944E0"/>
    <w:rsid w:val="006947B1"/>
    <w:rsid w:val="00694F7D"/>
    <w:rsid w:val="0069509E"/>
    <w:rsid w:val="0069596A"/>
    <w:rsid w:val="00695D30"/>
    <w:rsid w:val="00696572"/>
    <w:rsid w:val="0069773C"/>
    <w:rsid w:val="006A036F"/>
    <w:rsid w:val="006A08D1"/>
    <w:rsid w:val="006A0DFB"/>
    <w:rsid w:val="006A1097"/>
    <w:rsid w:val="006A12FC"/>
    <w:rsid w:val="006A1648"/>
    <w:rsid w:val="006A17C2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2617"/>
    <w:rsid w:val="006B2660"/>
    <w:rsid w:val="006B3284"/>
    <w:rsid w:val="006B3BB3"/>
    <w:rsid w:val="006B41FA"/>
    <w:rsid w:val="006B47AE"/>
    <w:rsid w:val="006B4E13"/>
    <w:rsid w:val="006B4E5B"/>
    <w:rsid w:val="006B4F84"/>
    <w:rsid w:val="006B51CC"/>
    <w:rsid w:val="006B5E61"/>
    <w:rsid w:val="006B6155"/>
    <w:rsid w:val="006B636F"/>
    <w:rsid w:val="006B6AF0"/>
    <w:rsid w:val="006B6B4A"/>
    <w:rsid w:val="006B6BBA"/>
    <w:rsid w:val="006B6D8C"/>
    <w:rsid w:val="006B73E3"/>
    <w:rsid w:val="006B74F2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77D"/>
    <w:rsid w:val="006D193E"/>
    <w:rsid w:val="006D3ACF"/>
    <w:rsid w:val="006D3B64"/>
    <w:rsid w:val="006D3E40"/>
    <w:rsid w:val="006D3E93"/>
    <w:rsid w:val="006D401D"/>
    <w:rsid w:val="006D48A9"/>
    <w:rsid w:val="006D49C5"/>
    <w:rsid w:val="006D57E2"/>
    <w:rsid w:val="006D7097"/>
    <w:rsid w:val="006D755C"/>
    <w:rsid w:val="006D777B"/>
    <w:rsid w:val="006D79F7"/>
    <w:rsid w:val="006D7D49"/>
    <w:rsid w:val="006E0406"/>
    <w:rsid w:val="006E0810"/>
    <w:rsid w:val="006E0C3A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2F92"/>
    <w:rsid w:val="006E3760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E7FA2"/>
    <w:rsid w:val="006F0430"/>
    <w:rsid w:val="006F100A"/>
    <w:rsid w:val="006F129C"/>
    <w:rsid w:val="006F140C"/>
    <w:rsid w:val="006F147C"/>
    <w:rsid w:val="006F1979"/>
    <w:rsid w:val="006F1B51"/>
    <w:rsid w:val="006F3345"/>
    <w:rsid w:val="006F479B"/>
    <w:rsid w:val="006F47E9"/>
    <w:rsid w:val="006F5544"/>
    <w:rsid w:val="006F5927"/>
    <w:rsid w:val="006F5ACA"/>
    <w:rsid w:val="006F5E9B"/>
    <w:rsid w:val="006F747B"/>
    <w:rsid w:val="006F75B3"/>
    <w:rsid w:val="006F7913"/>
    <w:rsid w:val="006F7F9E"/>
    <w:rsid w:val="0070034E"/>
    <w:rsid w:val="00700D37"/>
    <w:rsid w:val="00701848"/>
    <w:rsid w:val="00701A43"/>
    <w:rsid w:val="00701AA6"/>
    <w:rsid w:val="0070238A"/>
    <w:rsid w:val="00702485"/>
    <w:rsid w:val="00702A10"/>
    <w:rsid w:val="00702B7D"/>
    <w:rsid w:val="00703BB1"/>
    <w:rsid w:val="00703DC5"/>
    <w:rsid w:val="00703F3D"/>
    <w:rsid w:val="00704129"/>
    <w:rsid w:val="007044AF"/>
    <w:rsid w:val="00704E4B"/>
    <w:rsid w:val="00704EA2"/>
    <w:rsid w:val="00705487"/>
    <w:rsid w:val="00706023"/>
    <w:rsid w:val="007061FA"/>
    <w:rsid w:val="007069B7"/>
    <w:rsid w:val="0070710E"/>
    <w:rsid w:val="0070737E"/>
    <w:rsid w:val="007073ED"/>
    <w:rsid w:val="00707927"/>
    <w:rsid w:val="007103FC"/>
    <w:rsid w:val="0071055F"/>
    <w:rsid w:val="00710BF8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5B55"/>
    <w:rsid w:val="00716688"/>
    <w:rsid w:val="00716BF2"/>
    <w:rsid w:val="00717201"/>
    <w:rsid w:val="00717AF6"/>
    <w:rsid w:val="0072025E"/>
    <w:rsid w:val="00720A3D"/>
    <w:rsid w:val="00720C77"/>
    <w:rsid w:val="007212D1"/>
    <w:rsid w:val="00721E73"/>
    <w:rsid w:val="00723466"/>
    <w:rsid w:val="00723FFC"/>
    <w:rsid w:val="00724277"/>
    <w:rsid w:val="00724879"/>
    <w:rsid w:val="0072538C"/>
    <w:rsid w:val="00725A64"/>
    <w:rsid w:val="00726D37"/>
    <w:rsid w:val="007278AA"/>
    <w:rsid w:val="00727B7A"/>
    <w:rsid w:val="00727E15"/>
    <w:rsid w:val="0073024A"/>
    <w:rsid w:val="0073038B"/>
    <w:rsid w:val="00730AA5"/>
    <w:rsid w:val="00730FB1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2FC8"/>
    <w:rsid w:val="00743785"/>
    <w:rsid w:val="00743D2C"/>
    <w:rsid w:val="00743EA8"/>
    <w:rsid w:val="00744506"/>
    <w:rsid w:val="0074495A"/>
    <w:rsid w:val="00744BE1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3C9C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43E"/>
    <w:rsid w:val="007604C5"/>
    <w:rsid w:val="00761213"/>
    <w:rsid w:val="0076146C"/>
    <w:rsid w:val="00761585"/>
    <w:rsid w:val="007617DE"/>
    <w:rsid w:val="00761992"/>
    <w:rsid w:val="007620B6"/>
    <w:rsid w:val="00762B55"/>
    <w:rsid w:val="00762E6B"/>
    <w:rsid w:val="00763A9B"/>
    <w:rsid w:val="00763E93"/>
    <w:rsid w:val="00764030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3826"/>
    <w:rsid w:val="00773D70"/>
    <w:rsid w:val="00773F84"/>
    <w:rsid w:val="007748B9"/>
    <w:rsid w:val="00775038"/>
    <w:rsid w:val="007757B2"/>
    <w:rsid w:val="007758AF"/>
    <w:rsid w:val="007758EB"/>
    <w:rsid w:val="00775C46"/>
    <w:rsid w:val="00775CAF"/>
    <w:rsid w:val="007802BE"/>
    <w:rsid w:val="00780CBC"/>
    <w:rsid w:val="0078120B"/>
    <w:rsid w:val="0078157F"/>
    <w:rsid w:val="00781AB9"/>
    <w:rsid w:val="00781C6D"/>
    <w:rsid w:val="00782BB8"/>
    <w:rsid w:val="00782C45"/>
    <w:rsid w:val="00783A53"/>
    <w:rsid w:val="00783BA6"/>
    <w:rsid w:val="00783CFF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1BB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DAC"/>
    <w:rsid w:val="00797E07"/>
    <w:rsid w:val="007A0B86"/>
    <w:rsid w:val="007A0E5E"/>
    <w:rsid w:val="007A0E68"/>
    <w:rsid w:val="007A10C5"/>
    <w:rsid w:val="007A1781"/>
    <w:rsid w:val="007A1BA8"/>
    <w:rsid w:val="007A2072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A17"/>
    <w:rsid w:val="007A7155"/>
    <w:rsid w:val="007A7313"/>
    <w:rsid w:val="007A7609"/>
    <w:rsid w:val="007A7DCE"/>
    <w:rsid w:val="007B040A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79C"/>
    <w:rsid w:val="007B396A"/>
    <w:rsid w:val="007B3A7B"/>
    <w:rsid w:val="007B571A"/>
    <w:rsid w:val="007B5E71"/>
    <w:rsid w:val="007B6869"/>
    <w:rsid w:val="007B7332"/>
    <w:rsid w:val="007B7410"/>
    <w:rsid w:val="007C0401"/>
    <w:rsid w:val="007C0902"/>
    <w:rsid w:val="007C093C"/>
    <w:rsid w:val="007C0A6C"/>
    <w:rsid w:val="007C0D8B"/>
    <w:rsid w:val="007C105C"/>
    <w:rsid w:val="007C1138"/>
    <w:rsid w:val="007C2380"/>
    <w:rsid w:val="007C3463"/>
    <w:rsid w:val="007C35BC"/>
    <w:rsid w:val="007C4025"/>
    <w:rsid w:val="007C4501"/>
    <w:rsid w:val="007C5656"/>
    <w:rsid w:val="007C640E"/>
    <w:rsid w:val="007C6794"/>
    <w:rsid w:val="007C7058"/>
    <w:rsid w:val="007C75A6"/>
    <w:rsid w:val="007C7861"/>
    <w:rsid w:val="007C7A55"/>
    <w:rsid w:val="007C7D55"/>
    <w:rsid w:val="007C7FB3"/>
    <w:rsid w:val="007D0637"/>
    <w:rsid w:val="007D094E"/>
    <w:rsid w:val="007D0DF4"/>
    <w:rsid w:val="007D0EDB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2A9"/>
    <w:rsid w:val="007E24C3"/>
    <w:rsid w:val="007E2F39"/>
    <w:rsid w:val="007E3892"/>
    <w:rsid w:val="007E4256"/>
    <w:rsid w:val="007E46B5"/>
    <w:rsid w:val="007E4A33"/>
    <w:rsid w:val="007E4A98"/>
    <w:rsid w:val="007E586A"/>
    <w:rsid w:val="007E5EBB"/>
    <w:rsid w:val="007E7827"/>
    <w:rsid w:val="007E7B64"/>
    <w:rsid w:val="007F002D"/>
    <w:rsid w:val="007F058B"/>
    <w:rsid w:val="007F065F"/>
    <w:rsid w:val="007F13A0"/>
    <w:rsid w:val="007F18E3"/>
    <w:rsid w:val="007F1EFF"/>
    <w:rsid w:val="007F20FB"/>
    <w:rsid w:val="007F224B"/>
    <w:rsid w:val="007F2873"/>
    <w:rsid w:val="007F2BC1"/>
    <w:rsid w:val="007F32E5"/>
    <w:rsid w:val="007F3557"/>
    <w:rsid w:val="007F41A7"/>
    <w:rsid w:val="007F4237"/>
    <w:rsid w:val="007F45AC"/>
    <w:rsid w:val="007F5021"/>
    <w:rsid w:val="007F57EC"/>
    <w:rsid w:val="007F5AC4"/>
    <w:rsid w:val="007F5C72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313F"/>
    <w:rsid w:val="00813FFC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0E49"/>
    <w:rsid w:val="008211B6"/>
    <w:rsid w:val="008212AC"/>
    <w:rsid w:val="00822223"/>
    <w:rsid w:val="00822926"/>
    <w:rsid w:val="00822B6E"/>
    <w:rsid w:val="00823620"/>
    <w:rsid w:val="00823985"/>
    <w:rsid w:val="00823A38"/>
    <w:rsid w:val="008241D3"/>
    <w:rsid w:val="008247B7"/>
    <w:rsid w:val="00825915"/>
    <w:rsid w:val="008261F7"/>
    <w:rsid w:val="0082654C"/>
    <w:rsid w:val="008266DE"/>
    <w:rsid w:val="00826F16"/>
    <w:rsid w:val="00827030"/>
    <w:rsid w:val="00827150"/>
    <w:rsid w:val="00827524"/>
    <w:rsid w:val="00830542"/>
    <w:rsid w:val="008316ED"/>
    <w:rsid w:val="0083186E"/>
    <w:rsid w:val="00832487"/>
    <w:rsid w:val="00832EEF"/>
    <w:rsid w:val="00833BB7"/>
    <w:rsid w:val="008344E4"/>
    <w:rsid w:val="008362C5"/>
    <w:rsid w:val="0083647C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3D6"/>
    <w:rsid w:val="008444D2"/>
    <w:rsid w:val="00844B7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A20"/>
    <w:rsid w:val="008518AA"/>
    <w:rsid w:val="00851FAC"/>
    <w:rsid w:val="00852699"/>
    <w:rsid w:val="00853CE1"/>
    <w:rsid w:val="008540EA"/>
    <w:rsid w:val="00855746"/>
    <w:rsid w:val="00855981"/>
    <w:rsid w:val="00855BA5"/>
    <w:rsid w:val="00856B93"/>
    <w:rsid w:val="00857193"/>
    <w:rsid w:val="0085783C"/>
    <w:rsid w:val="0086070C"/>
    <w:rsid w:val="00860FA6"/>
    <w:rsid w:val="008627FE"/>
    <w:rsid w:val="00862A2C"/>
    <w:rsid w:val="00862BB8"/>
    <w:rsid w:val="00862BF1"/>
    <w:rsid w:val="00862C65"/>
    <w:rsid w:val="008636F8"/>
    <w:rsid w:val="008646F3"/>
    <w:rsid w:val="00864D1D"/>
    <w:rsid w:val="00865C4B"/>
    <w:rsid w:val="008671CB"/>
    <w:rsid w:val="00867331"/>
    <w:rsid w:val="00870125"/>
    <w:rsid w:val="00870558"/>
    <w:rsid w:val="008706FB"/>
    <w:rsid w:val="00870E35"/>
    <w:rsid w:val="00870FF4"/>
    <w:rsid w:val="00871A05"/>
    <w:rsid w:val="00872204"/>
    <w:rsid w:val="008722B5"/>
    <w:rsid w:val="00872C1E"/>
    <w:rsid w:val="00872E7C"/>
    <w:rsid w:val="00873114"/>
    <w:rsid w:val="00873C0E"/>
    <w:rsid w:val="00874251"/>
    <w:rsid w:val="0087433E"/>
    <w:rsid w:val="00874FAF"/>
    <w:rsid w:val="008753FD"/>
    <w:rsid w:val="00877350"/>
    <w:rsid w:val="008773C0"/>
    <w:rsid w:val="00880959"/>
    <w:rsid w:val="008816D6"/>
    <w:rsid w:val="00883290"/>
    <w:rsid w:val="00883688"/>
    <w:rsid w:val="00883CCE"/>
    <w:rsid w:val="00884282"/>
    <w:rsid w:val="00884D5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07A"/>
    <w:rsid w:val="00891224"/>
    <w:rsid w:val="00891269"/>
    <w:rsid w:val="008913B9"/>
    <w:rsid w:val="00891A26"/>
    <w:rsid w:val="00893650"/>
    <w:rsid w:val="00893D7F"/>
    <w:rsid w:val="00894107"/>
    <w:rsid w:val="00894821"/>
    <w:rsid w:val="00894B2A"/>
    <w:rsid w:val="00894BFB"/>
    <w:rsid w:val="00895958"/>
    <w:rsid w:val="00895A6B"/>
    <w:rsid w:val="00895DE4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EEB"/>
    <w:rsid w:val="008A1033"/>
    <w:rsid w:val="008A1E72"/>
    <w:rsid w:val="008A2F06"/>
    <w:rsid w:val="008A2F95"/>
    <w:rsid w:val="008A3136"/>
    <w:rsid w:val="008A329A"/>
    <w:rsid w:val="008A3C14"/>
    <w:rsid w:val="008A4040"/>
    <w:rsid w:val="008A40D9"/>
    <w:rsid w:val="008A4371"/>
    <w:rsid w:val="008A5185"/>
    <w:rsid w:val="008A6D2A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4CE0"/>
    <w:rsid w:val="008B53A0"/>
    <w:rsid w:val="008B65D8"/>
    <w:rsid w:val="008B67B5"/>
    <w:rsid w:val="008B6987"/>
    <w:rsid w:val="008B6CBE"/>
    <w:rsid w:val="008B70CB"/>
    <w:rsid w:val="008B73BA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61DF"/>
    <w:rsid w:val="008C61EF"/>
    <w:rsid w:val="008C6D4D"/>
    <w:rsid w:val="008D0403"/>
    <w:rsid w:val="008D2C91"/>
    <w:rsid w:val="008D34BB"/>
    <w:rsid w:val="008D3C06"/>
    <w:rsid w:val="008D3CD7"/>
    <w:rsid w:val="008D4330"/>
    <w:rsid w:val="008D4B36"/>
    <w:rsid w:val="008D4FD8"/>
    <w:rsid w:val="008D62D8"/>
    <w:rsid w:val="008D6693"/>
    <w:rsid w:val="008D6AEB"/>
    <w:rsid w:val="008D6C48"/>
    <w:rsid w:val="008D711E"/>
    <w:rsid w:val="008D74EB"/>
    <w:rsid w:val="008D7894"/>
    <w:rsid w:val="008D7984"/>
    <w:rsid w:val="008D7A95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4111"/>
    <w:rsid w:val="008E4452"/>
    <w:rsid w:val="008E4828"/>
    <w:rsid w:val="008E5BEA"/>
    <w:rsid w:val="008E5C55"/>
    <w:rsid w:val="008E5D22"/>
    <w:rsid w:val="008E607F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B2B"/>
    <w:rsid w:val="008F741F"/>
    <w:rsid w:val="008F7489"/>
    <w:rsid w:val="008F77E3"/>
    <w:rsid w:val="008F7972"/>
    <w:rsid w:val="008F7EF9"/>
    <w:rsid w:val="00900276"/>
    <w:rsid w:val="00900288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37"/>
    <w:rsid w:val="009155E8"/>
    <w:rsid w:val="00915D48"/>
    <w:rsid w:val="00916476"/>
    <w:rsid w:val="00916A5B"/>
    <w:rsid w:val="00916F2F"/>
    <w:rsid w:val="00917088"/>
    <w:rsid w:val="009171C0"/>
    <w:rsid w:val="009172E3"/>
    <w:rsid w:val="00921E00"/>
    <w:rsid w:val="00921FB7"/>
    <w:rsid w:val="0092207E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37C"/>
    <w:rsid w:val="009358B3"/>
    <w:rsid w:val="00935979"/>
    <w:rsid w:val="00935A15"/>
    <w:rsid w:val="00936268"/>
    <w:rsid w:val="00937714"/>
    <w:rsid w:val="00937804"/>
    <w:rsid w:val="00937B24"/>
    <w:rsid w:val="00937FC8"/>
    <w:rsid w:val="00940321"/>
    <w:rsid w:val="0094160A"/>
    <w:rsid w:val="009419FC"/>
    <w:rsid w:val="00941BF8"/>
    <w:rsid w:val="00942A81"/>
    <w:rsid w:val="00942A8C"/>
    <w:rsid w:val="00942B62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7B09"/>
    <w:rsid w:val="00947D46"/>
    <w:rsid w:val="00947DB9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713A"/>
    <w:rsid w:val="0095764E"/>
    <w:rsid w:val="009578BD"/>
    <w:rsid w:val="00957B56"/>
    <w:rsid w:val="00957FFA"/>
    <w:rsid w:val="00960C28"/>
    <w:rsid w:val="00960DE8"/>
    <w:rsid w:val="00960EFA"/>
    <w:rsid w:val="00961141"/>
    <w:rsid w:val="009611D0"/>
    <w:rsid w:val="00961763"/>
    <w:rsid w:val="00961DB0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184"/>
    <w:rsid w:val="00971225"/>
    <w:rsid w:val="0097123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4A2"/>
    <w:rsid w:val="00980110"/>
    <w:rsid w:val="00980172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4291"/>
    <w:rsid w:val="00985233"/>
    <w:rsid w:val="009856FB"/>
    <w:rsid w:val="009857E9"/>
    <w:rsid w:val="00985A63"/>
    <w:rsid w:val="00986285"/>
    <w:rsid w:val="009862CF"/>
    <w:rsid w:val="009863A8"/>
    <w:rsid w:val="00986A14"/>
    <w:rsid w:val="009871CB"/>
    <w:rsid w:val="00987CFC"/>
    <w:rsid w:val="00987E85"/>
    <w:rsid w:val="00987F53"/>
    <w:rsid w:val="0099003A"/>
    <w:rsid w:val="00990745"/>
    <w:rsid w:val="00990CCA"/>
    <w:rsid w:val="00991218"/>
    <w:rsid w:val="009944BA"/>
    <w:rsid w:val="00994B02"/>
    <w:rsid w:val="00994F55"/>
    <w:rsid w:val="0099515F"/>
    <w:rsid w:val="009955C6"/>
    <w:rsid w:val="00995633"/>
    <w:rsid w:val="0099592A"/>
    <w:rsid w:val="00995951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2E70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2C0"/>
    <w:rsid w:val="009B4AA0"/>
    <w:rsid w:val="009B4DD4"/>
    <w:rsid w:val="009B4DF0"/>
    <w:rsid w:val="009B6159"/>
    <w:rsid w:val="009B6A1B"/>
    <w:rsid w:val="009B6D1F"/>
    <w:rsid w:val="009B7274"/>
    <w:rsid w:val="009B7835"/>
    <w:rsid w:val="009B7FA8"/>
    <w:rsid w:val="009C0752"/>
    <w:rsid w:val="009C0A1D"/>
    <w:rsid w:val="009C231C"/>
    <w:rsid w:val="009C2F98"/>
    <w:rsid w:val="009C4419"/>
    <w:rsid w:val="009C56D2"/>
    <w:rsid w:val="009C5F55"/>
    <w:rsid w:val="009C5FB3"/>
    <w:rsid w:val="009C608E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922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555"/>
    <w:rsid w:val="009F0FB7"/>
    <w:rsid w:val="009F15EC"/>
    <w:rsid w:val="009F1603"/>
    <w:rsid w:val="009F2052"/>
    <w:rsid w:val="009F2231"/>
    <w:rsid w:val="009F2A01"/>
    <w:rsid w:val="009F2C2F"/>
    <w:rsid w:val="009F2E69"/>
    <w:rsid w:val="009F3DE9"/>
    <w:rsid w:val="009F3E14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BA9"/>
    <w:rsid w:val="009F7E25"/>
    <w:rsid w:val="00A00C90"/>
    <w:rsid w:val="00A00F1E"/>
    <w:rsid w:val="00A0183D"/>
    <w:rsid w:val="00A02456"/>
    <w:rsid w:val="00A03558"/>
    <w:rsid w:val="00A04120"/>
    <w:rsid w:val="00A04282"/>
    <w:rsid w:val="00A045F6"/>
    <w:rsid w:val="00A046AB"/>
    <w:rsid w:val="00A0482B"/>
    <w:rsid w:val="00A04FB2"/>
    <w:rsid w:val="00A051CA"/>
    <w:rsid w:val="00A0565B"/>
    <w:rsid w:val="00A05FC4"/>
    <w:rsid w:val="00A06275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F24"/>
    <w:rsid w:val="00A2408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240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5BC7"/>
    <w:rsid w:val="00A366CD"/>
    <w:rsid w:val="00A3682A"/>
    <w:rsid w:val="00A369E6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200F"/>
    <w:rsid w:val="00A423E5"/>
    <w:rsid w:val="00A42C2B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C44"/>
    <w:rsid w:val="00A575BE"/>
    <w:rsid w:val="00A57D3E"/>
    <w:rsid w:val="00A57E5D"/>
    <w:rsid w:val="00A606F3"/>
    <w:rsid w:val="00A607CC"/>
    <w:rsid w:val="00A60879"/>
    <w:rsid w:val="00A60A69"/>
    <w:rsid w:val="00A60B92"/>
    <w:rsid w:val="00A61F45"/>
    <w:rsid w:val="00A623BC"/>
    <w:rsid w:val="00A62B73"/>
    <w:rsid w:val="00A6392A"/>
    <w:rsid w:val="00A6429F"/>
    <w:rsid w:val="00A6538E"/>
    <w:rsid w:val="00A65B0F"/>
    <w:rsid w:val="00A65C65"/>
    <w:rsid w:val="00A66A92"/>
    <w:rsid w:val="00A672DD"/>
    <w:rsid w:val="00A67307"/>
    <w:rsid w:val="00A6736B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3FC"/>
    <w:rsid w:val="00A8245F"/>
    <w:rsid w:val="00A82A41"/>
    <w:rsid w:val="00A82FA7"/>
    <w:rsid w:val="00A83972"/>
    <w:rsid w:val="00A83EA8"/>
    <w:rsid w:val="00A84070"/>
    <w:rsid w:val="00A845E3"/>
    <w:rsid w:val="00A848D1"/>
    <w:rsid w:val="00A84C3B"/>
    <w:rsid w:val="00A85032"/>
    <w:rsid w:val="00A87203"/>
    <w:rsid w:val="00A87735"/>
    <w:rsid w:val="00A87A78"/>
    <w:rsid w:val="00A87E05"/>
    <w:rsid w:val="00A90516"/>
    <w:rsid w:val="00A9075E"/>
    <w:rsid w:val="00A9077C"/>
    <w:rsid w:val="00A90EE0"/>
    <w:rsid w:val="00A91948"/>
    <w:rsid w:val="00A91997"/>
    <w:rsid w:val="00A9246C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100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839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7FCD"/>
    <w:rsid w:val="00AC0542"/>
    <w:rsid w:val="00AC0ABE"/>
    <w:rsid w:val="00AC139B"/>
    <w:rsid w:val="00AC15A8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44"/>
    <w:rsid w:val="00AC4DD6"/>
    <w:rsid w:val="00AC5547"/>
    <w:rsid w:val="00AC5571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4C1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926"/>
    <w:rsid w:val="00AE0B6E"/>
    <w:rsid w:val="00AE0BD0"/>
    <w:rsid w:val="00AE192B"/>
    <w:rsid w:val="00AE286A"/>
    <w:rsid w:val="00AE3093"/>
    <w:rsid w:val="00AE30F0"/>
    <w:rsid w:val="00AE3C54"/>
    <w:rsid w:val="00AE3CA3"/>
    <w:rsid w:val="00AE3DB9"/>
    <w:rsid w:val="00AE472F"/>
    <w:rsid w:val="00AE4904"/>
    <w:rsid w:val="00AE4CBA"/>
    <w:rsid w:val="00AE5704"/>
    <w:rsid w:val="00AE5D99"/>
    <w:rsid w:val="00AE739F"/>
    <w:rsid w:val="00AE77EA"/>
    <w:rsid w:val="00AE7829"/>
    <w:rsid w:val="00AE784D"/>
    <w:rsid w:val="00AE7B5B"/>
    <w:rsid w:val="00AE7F7B"/>
    <w:rsid w:val="00AF07B6"/>
    <w:rsid w:val="00AF1899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400A"/>
    <w:rsid w:val="00AF5B90"/>
    <w:rsid w:val="00AF5C55"/>
    <w:rsid w:val="00AF7A63"/>
    <w:rsid w:val="00B00239"/>
    <w:rsid w:val="00B0110D"/>
    <w:rsid w:val="00B01607"/>
    <w:rsid w:val="00B033C5"/>
    <w:rsid w:val="00B03690"/>
    <w:rsid w:val="00B03759"/>
    <w:rsid w:val="00B044A1"/>
    <w:rsid w:val="00B04A3D"/>
    <w:rsid w:val="00B04A68"/>
    <w:rsid w:val="00B052C8"/>
    <w:rsid w:val="00B05D24"/>
    <w:rsid w:val="00B068E6"/>
    <w:rsid w:val="00B06945"/>
    <w:rsid w:val="00B06B2A"/>
    <w:rsid w:val="00B06C08"/>
    <w:rsid w:val="00B07074"/>
    <w:rsid w:val="00B074BF"/>
    <w:rsid w:val="00B07F3E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BAA"/>
    <w:rsid w:val="00B21D8D"/>
    <w:rsid w:val="00B225D5"/>
    <w:rsid w:val="00B228B5"/>
    <w:rsid w:val="00B22981"/>
    <w:rsid w:val="00B22A38"/>
    <w:rsid w:val="00B22AE7"/>
    <w:rsid w:val="00B23013"/>
    <w:rsid w:val="00B2336A"/>
    <w:rsid w:val="00B23EE3"/>
    <w:rsid w:val="00B2414B"/>
    <w:rsid w:val="00B246D5"/>
    <w:rsid w:val="00B24CBD"/>
    <w:rsid w:val="00B24CE2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4A1F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14E5"/>
    <w:rsid w:val="00B4235D"/>
    <w:rsid w:val="00B42844"/>
    <w:rsid w:val="00B42ADD"/>
    <w:rsid w:val="00B42C35"/>
    <w:rsid w:val="00B42EB1"/>
    <w:rsid w:val="00B434B2"/>
    <w:rsid w:val="00B43AFA"/>
    <w:rsid w:val="00B43C22"/>
    <w:rsid w:val="00B43F7F"/>
    <w:rsid w:val="00B444DE"/>
    <w:rsid w:val="00B44946"/>
    <w:rsid w:val="00B44D30"/>
    <w:rsid w:val="00B45B2C"/>
    <w:rsid w:val="00B45EC1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3C2"/>
    <w:rsid w:val="00B55A5E"/>
    <w:rsid w:val="00B55AB7"/>
    <w:rsid w:val="00B56ADA"/>
    <w:rsid w:val="00B57580"/>
    <w:rsid w:val="00B57674"/>
    <w:rsid w:val="00B578AA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C57"/>
    <w:rsid w:val="00B70C49"/>
    <w:rsid w:val="00B72690"/>
    <w:rsid w:val="00B7280F"/>
    <w:rsid w:val="00B7378C"/>
    <w:rsid w:val="00B73A9E"/>
    <w:rsid w:val="00B73E42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55F"/>
    <w:rsid w:val="00B837F6"/>
    <w:rsid w:val="00B83ECA"/>
    <w:rsid w:val="00B842CB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2A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794"/>
    <w:rsid w:val="00B95D6E"/>
    <w:rsid w:val="00B97978"/>
    <w:rsid w:val="00BA0068"/>
    <w:rsid w:val="00BA0174"/>
    <w:rsid w:val="00BA054B"/>
    <w:rsid w:val="00BA095E"/>
    <w:rsid w:val="00BA1820"/>
    <w:rsid w:val="00BA1CC4"/>
    <w:rsid w:val="00BA25FE"/>
    <w:rsid w:val="00BA289B"/>
    <w:rsid w:val="00BA34DA"/>
    <w:rsid w:val="00BA3CA8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0E55"/>
    <w:rsid w:val="00BB14A7"/>
    <w:rsid w:val="00BB1977"/>
    <w:rsid w:val="00BB1EE7"/>
    <w:rsid w:val="00BB2FC2"/>
    <w:rsid w:val="00BB3208"/>
    <w:rsid w:val="00BB3855"/>
    <w:rsid w:val="00BB39CF"/>
    <w:rsid w:val="00BB418D"/>
    <w:rsid w:val="00BB4529"/>
    <w:rsid w:val="00BB4C46"/>
    <w:rsid w:val="00BB5A54"/>
    <w:rsid w:val="00BB6048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6516"/>
    <w:rsid w:val="00BC67F2"/>
    <w:rsid w:val="00BC7311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4AC"/>
    <w:rsid w:val="00BD2507"/>
    <w:rsid w:val="00BD2B5C"/>
    <w:rsid w:val="00BD2F49"/>
    <w:rsid w:val="00BD3155"/>
    <w:rsid w:val="00BD31D1"/>
    <w:rsid w:val="00BD3B22"/>
    <w:rsid w:val="00BD4A7C"/>
    <w:rsid w:val="00BD4C57"/>
    <w:rsid w:val="00BD4E6F"/>
    <w:rsid w:val="00BD5890"/>
    <w:rsid w:val="00BD6532"/>
    <w:rsid w:val="00BD6BD7"/>
    <w:rsid w:val="00BD7A4C"/>
    <w:rsid w:val="00BE01CA"/>
    <w:rsid w:val="00BE0BF2"/>
    <w:rsid w:val="00BE17DA"/>
    <w:rsid w:val="00BE1837"/>
    <w:rsid w:val="00BE1A9A"/>
    <w:rsid w:val="00BE27F1"/>
    <w:rsid w:val="00BE2AEA"/>
    <w:rsid w:val="00BE3D45"/>
    <w:rsid w:val="00BE4611"/>
    <w:rsid w:val="00BE4864"/>
    <w:rsid w:val="00BE5161"/>
    <w:rsid w:val="00BE5404"/>
    <w:rsid w:val="00BE562E"/>
    <w:rsid w:val="00BE5CEA"/>
    <w:rsid w:val="00BE5DD4"/>
    <w:rsid w:val="00BE74BF"/>
    <w:rsid w:val="00BE7B89"/>
    <w:rsid w:val="00BE7D3E"/>
    <w:rsid w:val="00BF00D2"/>
    <w:rsid w:val="00BF03E7"/>
    <w:rsid w:val="00BF12CB"/>
    <w:rsid w:val="00BF130B"/>
    <w:rsid w:val="00BF14F8"/>
    <w:rsid w:val="00BF172D"/>
    <w:rsid w:val="00BF1DE0"/>
    <w:rsid w:val="00BF210C"/>
    <w:rsid w:val="00BF25B5"/>
    <w:rsid w:val="00BF2822"/>
    <w:rsid w:val="00BF2CAF"/>
    <w:rsid w:val="00BF3B89"/>
    <w:rsid w:val="00BF4711"/>
    <w:rsid w:val="00BF497B"/>
    <w:rsid w:val="00BF4AA7"/>
    <w:rsid w:val="00BF4BEA"/>
    <w:rsid w:val="00BF5084"/>
    <w:rsid w:val="00BF5283"/>
    <w:rsid w:val="00BF55AE"/>
    <w:rsid w:val="00BF5F69"/>
    <w:rsid w:val="00BF6A22"/>
    <w:rsid w:val="00BF6EFF"/>
    <w:rsid w:val="00BF7050"/>
    <w:rsid w:val="00BF77BB"/>
    <w:rsid w:val="00BF7920"/>
    <w:rsid w:val="00BF7CEA"/>
    <w:rsid w:val="00BF7E0C"/>
    <w:rsid w:val="00BF7EB5"/>
    <w:rsid w:val="00C0016E"/>
    <w:rsid w:val="00C0040B"/>
    <w:rsid w:val="00C0056E"/>
    <w:rsid w:val="00C00946"/>
    <w:rsid w:val="00C025DF"/>
    <w:rsid w:val="00C0279A"/>
    <w:rsid w:val="00C0280F"/>
    <w:rsid w:val="00C02A06"/>
    <w:rsid w:val="00C02A8D"/>
    <w:rsid w:val="00C02D66"/>
    <w:rsid w:val="00C0373D"/>
    <w:rsid w:val="00C038FA"/>
    <w:rsid w:val="00C04420"/>
    <w:rsid w:val="00C04724"/>
    <w:rsid w:val="00C061B7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1A64"/>
    <w:rsid w:val="00C1275C"/>
    <w:rsid w:val="00C129C2"/>
    <w:rsid w:val="00C12D2E"/>
    <w:rsid w:val="00C13790"/>
    <w:rsid w:val="00C1383B"/>
    <w:rsid w:val="00C142B6"/>
    <w:rsid w:val="00C142BD"/>
    <w:rsid w:val="00C15868"/>
    <w:rsid w:val="00C15AC8"/>
    <w:rsid w:val="00C15C60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4F09"/>
    <w:rsid w:val="00C25646"/>
    <w:rsid w:val="00C26001"/>
    <w:rsid w:val="00C26061"/>
    <w:rsid w:val="00C26948"/>
    <w:rsid w:val="00C26FF4"/>
    <w:rsid w:val="00C275C3"/>
    <w:rsid w:val="00C27AAF"/>
    <w:rsid w:val="00C27B1C"/>
    <w:rsid w:val="00C312EE"/>
    <w:rsid w:val="00C314E8"/>
    <w:rsid w:val="00C31BA3"/>
    <w:rsid w:val="00C32EEB"/>
    <w:rsid w:val="00C336D8"/>
    <w:rsid w:val="00C338C3"/>
    <w:rsid w:val="00C33971"/>
    <w:rsid w:val="00C33A5D"/>
    <w:rsid w:val="00C355EC"/>
    <w:rsid w:val="00C358B1"/>
    <w:rsid w:val="00C36BB9"/>
    <w:rsid w:val="00C36CBE"/>
    <w:rsid w:val="00C36EAE"/>
    <w:rsid w:val="00C379C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173D"/>
    <w:rsid w:val="00C42337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AAC"/>
    <w:rsid w:val="00C45C18"/>
    <w:rsid w:val="00C45FBC"/>
    <w:rsid w:val="00C46243"/>
    <w:rsid w:val="00C46371"/>
    <w:rsid w:val="00C4644B"/>
    <w:rsid w:val="00C46897"/>
    <w:rsid w:val="00C5010E"/>
    <w:rsid w:val="00C506FA"/>
    <w:rsid w:val="00C52731"/>
    <w:rsid w:val="00C52CC9"/>
    <w:rsid w:val="00C53148"/>
    <w:rsid w:val="00C54DF3"/>
    <w:rsid w:val="00C5596E"/>
    <w:rsid w:val="00C55C72"/>
    <w:rsid w:val="00C56413"/>
    <w:rsid w:val="00C57ABC"/>
    <w:rsid w:val="00C60185"/>
    <w:rsid w:val="00C603A9"/>
    <w:rsid w:val="00C60A71"/>
    <w:rsid w:val="00C61A54"/>
    <w:rsid w:val="00C62B1E"/>
    <w:rsid w:val="00C62FCB"/>
    <w:rsid w:val="00C63031"/>
    <w:rsid w:val="00C63205"/>
    <w:rsid w:val="00C636D8"/>
    <w:rsid w:val="00C63DEE"/>
    <w:rsid w:val="00C64F14"/>
    <w:rsid w:val="00C65769"/>
    <w:rsid w:val="00C657CA"/>
    <w:rsid w:val="00C65850"/>
    <w:rsid w:val="00C66972"/>
    <w:rsid w:val="00C671E2"/>
    <w:rsid w:val="00C677CE"/>
    <w:rsid w:val="00C67BF1"/>
    <w:rsid w:val="00C700E8"/>
    <w:rsid w:val="00C7178F"/>
    <w:rsid w:val="00C721BC"/>
    <w:rsid w:val="00C72566"/>
    <w:rsid w:val="00C72F15"/>
    <w:rsid w:val="00C731FC"/>
    <w:rsid w:val="00C739A8"/>
    <w:rsid w:val="00C73E14"/>
    <w:rsid w:val="00C73EA9"/>
    <w:rsid w:val="00C741C5"/>
    <w:rsid w:val="00C7499B"/>
    <w:rsid w:val="00C75617"/>
    <w:rsid w:val="00C759BF"/>
    <w:rsid w:val="00C75A4F"/>
    <w:rsid w:val="00C75A61"/>
    <w:rsid w:val="00C7613B"/>
    <w:rsid w:val="00C7725D"/>
    <w:rsid w:val="00C77554"/>
    <w:rsid w:val="00C77F1D"/>
    <w:rsid w:val="00C806BF"/>
    <w:rsid w:val="00C8092B"/>
    <w:rsid w:val="00C809CF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A98"/>
    <w:rsid w:val="00CA3D06"/>
    <w:rsid w:val="00CA44DB"/>
    <w:rsid w:val="00CA4C9D"/>
    <w:rsid w:val="00CA4E6F"/>
    <w:rsid w:val="00CA5405"/>
    <w:rsid w:val="00CA5BB1"/>
    <w:rsid w:val="00CA75BE"/>
    <w:rsid w:val="00CA7C39"/>
    <w:rsid w:val="00CB007E"/>
    <w:rsid w:val="00CB0119"/>
    <w:rsid w:val="00CB10B1"/>
    <w:rsid w:val="00CB136A"/>
    <w:rsid w:val="00CB1B9F"/>
    <w:rsid w:val="00CB1C83"/>
    <w:rsid w:val="00CB29A5"/>
    <w:rsid w:val="00CB4031"/>
    <w:rsid w:val="00CB517E"/>
    <w:rsid w:val="00CB5671"/>
    <w:rsid w:val="00CB5CFC"/>
    <w:rsid w:val="00CB607C"/>
    <w:rsid w:val="00CB73C0"/>
    <w:rsid w:val="00CB789D"/>
    <w:rsid w:val="00CB78FF"/>
    <w:rsid w:val="00CC04C8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CE8"/>
    <w:rsid w:val="00CC2F7D"/>
    <w:rsid w:val="00CC2F8D"/>
    <w:rsid w:val="00CC31DE"/>
    <w:rsid w:val="00CC3AF3"/>
    <w:rsid w:val="00CC3FEF"/>
    <w:rsid w:val="00CC4050"/>
    <w:rsid w:val="00CC4A37"/>
    <w:rsid w:val="00CC5CD3"/>
    <w:rsid w:val="00CC5D22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0F5E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5658"/>
    <w:rsid w:val="00CD56D9"/>
    <w:rsid w:val="00CD5D44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22E4"/>
    <w:rsid w:val="00CE2702"/>
    <w:rsid w:val="00CE2767"/>
    <w:rsid w:val="00CE2A02"/>
    <w:rsid w:val="00CE2B93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1986"/>
    <w:rsid w:val="00CF1B89"/>
    <w:rsid w:val="00CF2427"/>
    <w:rsid w:val="00CF49C0"/>
    <w:rsid w:val="00CF4B82"/>
    <w:rsid w:val="00CF4DC4"/>
    <w:rsid w:val="00CF63B4"/>
    <w:rsid w:val="00CF6EAE"/>
    <w:rsid w:val="00CF6EB6"/>
    <w:rsid w:val="00CF728A"/>
    <w:rsid w:val="00CF759C"/>
    <w:rsid w:val="00CF785A"/>
    <w:rsid w:val="00D0138F"/>
    <w:rsid w:val="00D013BD"/>
    <w:rsid w:val="00D01A48"/>
    <w:rsid w:val="00D02E26"/>
    <w:rsid w:val="00D034B6"/>
    <w:rsid w:val="00D040AD"/>
    <w:rsid w:val="00D04478"/>
    <w:rsid w:val="00D045D0"/>
    <w:rsid w:val="00D049AE"/>
    <w:rsid w:val="00D04D4C"/>
    <w:rsid w:val="00D04EA5"/>
    <w:rsid w:val="00D054F8"/>
    <w:rsid w:val="00D05E33"/>
    <w:rsid w:val="00D0647C"/>
    <w:rsid w:val="00D0659E"/>
    <w:rsid w:val="00D07527"/>
    <w:rsid w:val="00D0760A"/>
    <w:rsid w:val="00D102C2"/>
    <w:rsid w:val="00D11372"/>
    <w:rsid w:val="00D12201"/>
    <w:rsid w:val="00D12324"/>
    <w:rsid w:val="00D1248F"/>
    <w:rsid w:val="00D124DD"/>
    <w:rsid w:val="00D12EA1"/>
    <w:rsid w:val="00D13C08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5E"/>
    <w:rsid w:val="00D20DB5"/>
    <w:rsid w:val="00D218F8"/>
    <w:rsid w:val="00D21B13"/>
    <w:rsid w:val="00D21BC8"/>
    <w:rsid w:val="00D22121"/>
    <w:rsid w:val="00D224DA"/>
    <w:rsid w:val="00D22582"/>
    <w:rsid w:val="00D228D0"/>
    <w:rsid w:val="00D22D67"/>
    <w:rsid w:val="00D23088"/>
    <w:rsid w:val="00D23390"/>
    <w:rsid w:val="00D244A1"/>
    <w:rsid w:val="00D25398"/>
    <w:rsid w:val="00D25582"/>
    <w:rsid w:val="00D25D5E"/>
    <w:rsid w:val="00D25D7F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4164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66"/>
    <w:rsid w:val="00D46BB3"/>
    <w:rsid w:val="00D46CFB"/>
    <w:rsid w:val="00D47BF9"/>
    <w:rsid w:val="00D5089A"/>
    <w:rsid w:val="00D51094"/>
    <w:rsid w:val="00D52430"/>
    <w:rsid w:val="00D52497"/>
    <w:rsid w:val="00D528A2"/>
    <w:rsid w:val="00D5294C"/>
    <w:rsid w:val="00D52C0D"/>
    <w:rsid w:val="00D52CA9"/>
    <w:rsid w:val="00D52EDA"/>
    <w:rsid w:val="00D536A8"/>
    <w:rsid w:val="00D53962"/>
    <w:rsid w:val="00D54F77"/>
    <w:rsid w:val="00D558D8"/>
    <w:rsid w:val="00D56021"/>
    <w:rsid w:val="00D561A8"/>
    <w:rsid w:val="00D567F9"/>
    <w:rsid w:val="00D57592"/>
    <w:rsid w:val="00D57C02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33"/>
    <w:rsid w:val="00D643DE"/>
    <w:rsid w:val="00D64828"/>
    <w:rsid w:val="00D64E6B"/>
    <w:rsid w:val="00D65976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1E9"/>
    <w:rsid w:val="00D7450C"/>
    <w:rsid w:val="00D7481A"/>
    <w:rsid w:val="00D7535A"/>
    <w:rsid w:val="00D756B9"/>
    <w:rsid w:val="00D75839"/>
    <w:rsid w:val="00D75A2D"/>
    <w:rsid w:val="00D75F28"/>
    <w:rsid w:val="00D761E1"/>
    <w:rsid w:val="00D7628C"/>
    <w:rsid w:val="00D765A2"/>
    <w:rsid w:val="00D765C8"/>
    <w:rsid w:val="00D767A8"/>
    <w:rsid w:val="00D80A42"/>
    <w:rsid w:val="00D80E69"/>
    <w:rsid w:val="00D8116D"/>
    <w:rsid w:val="00D81878"/>
    <w:rsid w:val="00D81E73"/>
    <w:rsid w:val="00D8338C"/>
    <w:rsid w:val="00D84219"/>
    <w:rsid w:val="00D84F81"/>
    <w:rsid w:val="00D85186"/>
    <w:rsid w:val="00D858A7"/>
    <w:rsid w:val="00D87B86"/>
    <w:rsid w:val="00D90123"/>
    <w:rsid w:val="00D90904"/>
    <w:rsid w:val="00D91C15"/>
    <w:rsid w:val="00D91EAC"/>
    <w:rsid w:val="00D926F6"/>
    <w:rsid w:val="00D94354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986"/>
    <w:rsid w:val="00DA2AF6"/>
    <w:rsid w:val="00DA2BF3"/>
    <w:rsid w:val="00DA331B"/>
    <w:rsid w:val="00DA3676"/>
    <w:rsid w:val="00DA3BC2"/>
    <w:rsid w:val="00DA3C3B"/>
    <w:rsid w:val="00DA3D87"/>
    <w:rsid w:val="00DA4107"/>
    <w:rsid w:val="00DA418D"/>
    <w:rsid w:val="00DA433C"/>
    <w:rsid w:val="00DA46DC"/>
    <w:rsid w:val="00DA60C3"/>
    <w:rsid w:val="00DA6B8F"/>
    <w:rsid w:val="00DA6C22"/>
    <w:rsid w:val="00DA6C60"/>
    <w:rsid w:val="00DA7EA6"/>
    <w:rsid w:val="00DB22A0"/>
    <w:rsid w:val="00DB2B82"/>
    <w:rsid w:val="00DB2E7A"/>
    <w:rsid w:val="00DB2F3E"/>
    <w:rsid w:val="00DB489B"/>
    <w:rsid w:val="00DB4B6C"/>
    <w:rsid w:val="00DB4FB2"/>
    <w:rsid w:val="00DB5822"/>
    <w:rsid w:val="00DB5F6C"/>
    <w:rsid w:val="00DB60D0"/>
    <w:rsid w:val="00DB620C"/>
    <w:rsid w:val="00DB7B9F"/>
    <w:rsid w:val="00DB7BED"/>
    <w:rsid w:val="00DC00A4"/>
    <w:rsid w:val="00DC0417"/>
    <w:rsid w:val="00DC095E"/>
    <w:rsid w:val="00DC102C"/>
    <w:rsid w:val="00DC125B"/>
    <w:rsid w:val="00DC14F2"/>
    <w:rsid w:val="00DC16F5"/>
    <w:rsid w:val="00DC175B"/>
    <w:rsid w:val="00DC1B2A"/>
    <w:rsid w:val="00DC1DD4"/>
    <w:rsid w:val="00DC1FC4"/>
    <w:rsid w:val="00DC2DB1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C54"/>
    <w:rsid w:val="00DC72B3"/>
    <w:rsid w:val="00DC79DA"/>
    <w:rsid w:val="00DC7B63"/>
    <w:rsid w:val="00DC7F9A"/>
    <w:rsid w:val="00DD01E2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38A"/>
    <w:rsid w:val="00DD7B89"/>
    <w:rsid w:val="00DE0B19"/>
    <w:rsid w:val="00DE2A87"/>
    <w:rsid w:val="00DE2A88"/>
    <w:rsid w:val="00DE31E7"/>
    <w:rsid w:val="00DE372A"/>
    <w:rsid w:val="00DE3FB9"/>
    <w:rsid w:val="00DE40BB"/>
    <w:rsid w:val="00DE42E0"/>
    <w:rsid w:val="00DE513E"/>
    <w:rsid w:val="00DE5316"/>
    <w:rsid w:val="00DE564C"/>
    <w:rsid w:val="00DE5BDF"/>
    <w:rsid w:val="00DE6D50"/>
    <w:rsid w:val="00DE6E9F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E3A"/>
    <w:rsid w:val="00DF53F5"/>
    <w:rsid w:val="00DF573A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C14"/>
    <w:rsid w:val="00DF7F83"/>
    <w:rsid w:val="00E01150"/>
    <w:rsid w:val="00E0197A"/>
    <w:rsid w:val="00E01F36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10E32"/>
    <w:rsid w:val="00E11036"/>
    <w:rsid w:val="00E116BD"/>
    <w:rsid w:val="00E11EFF"/>
    <w:rsid w:val="00E1452D"/>
    <w:rsid w:val="00E14567"/>
    <w:rsid w:val="00E147A1"/>
    <w:rsid w:val="00E15C46"/>
    <w:rsid w:val="00E15FC1"/>
    <w:rsid w:val="00E16738"/>
    <w:rsid w:val="00E16C7B"/>
    <w:rsid w:val="00E16F8A"/>
    <w:rsid w:val="00E171DB"/>
    <w:rsid w:val="00E1738F"/>
    <w:rsid w:val="00E200D9"/>
    <w:rsid w:val="00E20713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266"/>
    <w:rsid w:val="00E2435E"/>
    <w:rsid w:val="00E24735"/>
    <w:rsid w:val="00E24AE6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1985"/>
    <w:rsid w:val="00E32C80"/>
    <w:rsid w:val="00E32D15"/>
    <w:rsid w:val="00E34613"/>
    <w:rsid w:val="00E35668"/>
    <w:rsid w:val="00E35690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A2C"/>
    <w:rsid w:val="00E44D6F"/>
    <w:rsid w:val="00E44DC8"/>
    <w:rsid w:val="00E44DFD"/>
    <w:rsid w:val="00E45314"/>
    <w:rsid w:val="00E45485"/>
    <w:rsid w:val="00E45EC1"/>
    <w:rsid w:val="00E461D9"/>
    <w:rsid w:val="00E465B3"/>
    <w:rsid w:val="00E46F22"/>
    <w:rsid w:val="00E4788A"/>
    <w:rsid w:val="00E478C9"/>
    <w:rsid w:val="00E50026"/>
    <w:rsid w:val="00E50697"/>
    <w:rsid w:val="00E50E3A"/>
    <w:rsid w:val="00E5136A"/>
    <w:rsid w:val="00E51653"/>
    <w:rsid w:val="00E5264C"/>
    <w:rsid w:val="00E52CC9"/>
    <w:rsid w:val="00E52ECD"/>
    <w:rsid w:val="00E531F8"/>
    <w:rsid w:val="00E54078"/>
    <w:rsid w:val="00E548FE"/>
    <w:rsid w:val="00E54C68"/>
    <w:rsid w:val="00E556EC"/>
    <w:rsid w:val="00E55BCB"/>
    <w:rsid w:val="00E56241"/>
    <w:rsid w:val="00E56467"/>
    <w:rsid w:val="00E56DF6"/>
    <w:rsid w:val="00E571D7"/>
    <w:rsid w:val="00E5787A"/>
    <w:rsid w:val="00E57B9F"/>
    <w:rsid w:val="00E57CBE"/>
    <w:rsid w:val="00E602E4"/>
    <w:rsid w:val="00E60378"/>
    <w:rsid w:val="00E60622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47B"/>
    <w:rsid w:val="00E71893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AF9"/>
    <w:rsid w:val="00E96D6B"/>
    <w:rsid w:val="00E96F6E"/>
    <w:rsid w:val="00E97CD5"/>
    <w:rsid w:val="00EA001F"/>
    <w:rsid w:val="00EA00F6"/>
    <w:rsid w:val="00EA0B48"/>
    <w:rsid w:val="00EA1348"/>
    <w:rsid w:val="00EA136F"/>
    <w:rsid w:val="00EA2533"/>
    <w:rsid w:val="00EA26C1"/>
    <w:rsid w:val="00EA31E4"/>
    <w:rsid w:val="00EA3A6D"/>
    <w:rsid w:val="00EA3FC3"/>
    <w:rsid w:val="00EA4184"/>
    <w:rsid w:val="00EA440F"/>
    <w:rsid w:val="00EA4B85"/>
    <w:rsid w:val="00EA4DED"/>
    <w:rsid w:val="00EA529E"/>
    <w:rsid w:val="00EA5641"/>
    <w:rsid w:val="00EA5B14"/>
    <w:rsid w:val="00EA6BBB"/>
    <w:rsid w:val="00EA6CB2"/>
    <w:rsid w:val="00EA7621"/>
    <w:rsid w:val="00EA7B76"/>
    <w:rsid w:val="00EA7B8B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011"/>
    <w:rsid w:val="00EB34DC"/>
    <w:rsid w:val="00EB37FB"/>
    <w:rsid w:val="00EB4059"/>
    <w:rsid w:val="00EB41F9"/>
    <w:rsid w:val="00EB4590"/>
    <w:rsid w:val="00EB4A92"/>
    <w:rsid w:val="00EB4DE0"/>
    <w:rsid w:val="00EB4ECB"/>
    <w:rsid w:val="00EB502D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1955"/>
    <w:rsid w:val="00EC1FEB"/>
    <w:rsid w:val="00EC2D26"/>
    <w:rsid w:val="00EC3264"/>
    <w:rsid w:val="00EC3724"/>
    <w:rsid w:val="00EC40DC"/>
    <w:rsid w:val="00EC41EF"/>
    <w:rsid w:val="00EC4C44"/>
    <w:rsid w:val="00EC5019"/>
    <w:rsid w:val="00EC5096"/>
    <w:rsid w:val="00EC6139"/>
    <w:rsid w:val="00EC62E1"/>
    <w:rsid w:val="00EC703B"/>
    <w:rsid w:val="00EC7044"/>
    <w:rsid w:val="00EC70B0"/>
    <w:rsid w:val="00EC713F"/>
    <w:rsid w:val="00EC72A1"/>
    <w:rsid w:val="00ED111F"/>
    <w:rsid w:val="00ED117C"/>
    <w:rsid w:val="00ED14EB"/>
    <w:rsid w:val="00ED2C25"/>
    <w:rsid w:val="00ED30DA"/>
    <w:rsid w:val="00ED3BEB"/>
    <w:rsid w:val="00ED4073"/>
    <w:rsid w:val="00ED41BC"/>
    <w:rsid w:val="00ED4A6B"/>
    <w:rsid w:val="00ED54DE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CDC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764"/>
    <w:rsid w:val="00EE6C34"/>
    <w:rsid w:val="00EE7CB0"/>
    <w:rsid w:val="00EE7EC0"/>
    <w:rsid w:val="00EF00A0"/>
    <w:rsid w:val="00EF0B28"/>
    <w:rsid w:val="00EF0D33"/>
    <w:rsid w:val="00EF0F32"/>
    <w:rsid w:val="00EF11B6"/>
    <w:rsid w:val="00EF1D6B"/>
    <w:rsid w:val="00EF27C3"/>
    <w:rsid w:val="00EF2963"/>
    <w:rsid w:val="00EF2AA8"/>
    <w:rsid w:val="00EF2C8A"/>
    <w:rsid w:val="00EF31F5"/>
    <w:rsid w:val="00EF3775"/>
    <w:rsid w:val="00EF395A"/>
    <w:rsid w:val="00EF3A08"/>
    <w:rsid w:val="00EF417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254D"/>
    <w:rsid w:val="00F027B4"/>
    <w:rsid w:val="00F037E5"/>
    <w:rsid w:val="00F038BE"/>
    <w:rsid w:val="00F03945"/>
    <w:rsid w:val="00F045F6"/>
    <w:rsid w:val="00F056FB"/>
    <w:rsid w:val="00F05853"/>
    <w:rsid w:val="00F06174"/>
    <w:rsid w:val="00F068E1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3EB6"/>
    <w:rsid w:val="00F14152"/>
    <w:rsid w:val="00F14360"/>
    <w:rsid w:val="00F1467E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314"/>
    <w:rsid w:val="00F236E2"/>
    <w:rsid w:val="00F23CDF"/>
    <w:rsid w:val="00F23CEE"/>
    <w:rsid w:val="00F241B8"/>
    <w:rsid w:val="00F247DD"/>
    <w:rsid w:val="00F248CC"/>
    <w:rsid w:val="00F25166"/>
    <w:rsid w:val="00F25F35"/>
    <w:rsid w:val="00F265B6"/>
    <w:rsid w:val="00F26925"/>
    <w:rsid w:val="00F26984"/>
    <w:rsid w:val="00F2740F"/>
    <w:rsid w:val="00F3023D"/>
    <w:rsid w:val="00F3047F"/>
    <w:rsid w:val="00F309D2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077E"/>
    <w:rsid w:val="00F41257"/>
    <w:rsid w:val="00F416DC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8A0"/>
    <w:rsid w:val="00F44A6B"/>
    <w:rsid w:val="00F44C73"/>
    <w:rsid w:val="00F44F62"/>
    <w:rsid w:val="00F45722"/>
    <w:rsid w:val="00F46723"/>
    <w:rsid w:val="00F46A45"/>
    <w:rsid w:val="00F46EFA"/>
    <w:rsid w:val="00F511B8"/>
    <w:rsid w:val="00F511C3"/>
    <w:rsid w:val="00F5157F"/>
    <w:rsid w:val="00F516B6"/>
    <w:rsid w:val="00F51B37"/>
    <w:rsid w:val="00F51C4F"/>
    <w:rsid w:val="00F51D72"/>
    <w:rsid w:val="00F523F8"/>
    <w:rsid w:val="00F528BD"/>
    <w:rsid w:val="00F53BA1"/>
    <w:rsid w:val="00F5465A"/>
    <w:rsid w:val="00F549DA"/>
    <w:rsid w:val="00F54BC5"/>
    <w:rsid w:val="00F54F89"/>
    <w:rsid w:val="00F57690"/>
    <w:rsid w:val="00F57F30"/>
    <w:rsid w:val="00F603F7"/>
    <w:rsid w:val="00F6056F"/>
    <w:rsid w:val="00F6098A"/>
    <w:rsid w:val="00F60DA6"/>
    <w:rsid w:val="00F6112C"/>
    <w:rsid w:val="00F61F33"/>
    <w:rsid w:val="00F623B3"/>
    <w:rsid w:val="00F624C5"/>
    <w:rsid w:val="00F627DA"/>
    <w:rsid w:val="00F62D32"/>
    <w:rsid w:val="00F63E24"/>
    <w:rsid w:val="00F640E6"/>
    <w:rsid w:val="00F6495A"/>
    <w:rsid w:val="00F64F35"/>
    <w:rsid w:val="00F650B8"/>
    <w:rsid w:val="00F659A4"/>
    <w:rsid w:val="00F663FD"/>
    <w:rsid w:val="00F66453"/>
    <w:rsid w:val="00F665B6"/>
    <w:rsid w:val="00F6662B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2FBD"/>
    <w:rsid w:val="00F73A32"/>
    <w:rsid w:val="00F73AE1"/>
    <w:rsid w:val="00F73E9C"/>
    <w:rsid w:val="00F7408E"/>
    <w:rsid w:val="00F741DE"/>
    <w:rsid w:val="00F74508"/>
    <w:rsid w:val="00F74AD3"/>
    <w:rsid w:val="00F753E5"/>
    <w:rsid w:val="00F757A9"/>
    <w:rsid w:val="00F76EE5"/>
    <w:rsid w:val="00F77805"/>
    <w:rsid w:val="00F80500"/>
    <w:rsid w:val="00F81F75"/>
    <w:rsid w:val="00F828E9"/>
    <w:rsid w:val="00F829FD"/>
    <w:rsid w:val="00F82B01"/>
    <w:rsid w:val="00F8321F"/>
    <w:rsid w:val="00F83F6B"/>
    <w:rsid w:val="00F848CC"/>
    <w:rsid w:val="00F84C9F"/>
    <w:rsid w:val="00F84FC2"/>
    <w:rsid w:val="00F852D2"/>
    <w:rsid w:val="00F85919"/>
    <w:rsid w:val="00F85D3E"/>
    <w:rsid w:val="00F85F77"/>
    <w:rsid w:val="00F8731A"/>
    <w:rsid w:val="00F87990"/>
    <w:rsid w:val="00F904B2"/>
    <w:rsid w:val="00F905F0"/>
    <w:rsid w:val="00F9061C"/>
    <w:rsid w:val="00F915F2"/>
    <w:rsid w:val="00F91B50"/>
    <w:rsid w:val="00F921EA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6E9F"/>
    <w:rsid w:val="00FA706C"/>
    <w:rsid w:val="00FA7437"/>
    <w:rsid w:val="00FB0AD6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6406"/>
    <w:rsid w:val="00FB64C9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4282"/>
    <w:rsid w:val="00FC54CD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3296"/>
    <w:rsid w:val="00FD3576"/>
    <w:rsid w:val="00FD3745"/>
    <w:rsid w:val="00FD6061"/>
    <w:rsid w:val="00FD646E"/>
    <w:rsid w:val="00FD72AA"/>
    <w:rsid w:val="00FD7772"/>
    <w:rsid w:val="00FD7AA5"/>
    <w:rsid w:val="00FD7FF5"/>
    <w:rsid w:val="00FE05E8"/>
    <w:rsid w:val="00FE0827"/>
    <w:rsid w:val="00FE19AD"/>
    <w:rsid w:val="00FE1F9F"/>
    <w:rsid w:val="00FE24FC"/>
    <w:rsid w:val="00FE26DA"/>
    <w:rsid w:val="00FE3109"/>
    <w:rsid w:val="00FE3663"/>
    <w:rsid w:val="00FE4973"/>
    <w:rsid w:val="00FE543D"/>
    <w:rsid w:val="00FE6088"/>
    <w:rsid w:val="00FE6145"/>
    <w:rsid w:val="00FE6704"/>
    <w:rsid w:val="00FE78F3"/>
    <w:rsid w:val="00FF02D4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6C1C5AE7-DD08-4777-8481-AE2857DE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8F3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9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9BDA4-0207-4767-8683-1A3EF2B4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95</cp:revision>
  <cp:lastPrinted>2020-12-28T05:19:00Z</cp:lastPrinted>
  <dcterms:created xsi:type="dcterms:W3CDTF">2020-09-24T11:36:00Z</dcterms:created>
  <dcterms:modified xsi:type="dcterms:W3CDTF">2022-09-27T11:29:00Z</dcterms:modified>
</cp:coreProperties>
</file>